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7732F64" w:rsidR="006B690C" w:rsidRDefault="00E72798" w:rsidP="009C4658">
      <w:pPr>
        <w:tabs>
          <w:tab w:val="left" w:pos="6237"/>
        </w:tabs>
        <w:jc w:val="right"/>
      </w:pPr>
      <w:r>
        <w:t xml:space="preserve">juhataja </w:t>
      </w:r>
      <w:r w:rsidR="00054748" w:rsidRPr="00B24131">
        <w:t xml:space="preserve">käskkirjaga </w:t>
      </w:r>
      <w:r w:rsidR="00B4104B" w:rsidRPr="00B24131">
        <w:t>1-47</w:t>
      </w:r>
      <w:r w:rsidR="00AB698C">
        <w:t>.2851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3D34AC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34016345"/>
      <w:r w:rsidR="00E92076" w:rsidRPr="00E92076">
        <w:rPr>
          <w:bCs/>
        </w:rPr>
        <w:t xml:space="preserve">Jäägrimetsa tee ja Tiiu tee </w:t>
      </w:r>
      <w:bookmarkEnd w:id="0"/>
      <w:r w:rsidR="00E807BA">
        <w:rPr>
          <w:bCs/>
        </w:rPr>
        <w:t>rekonstrueerimine</w:t>
      </w:r>
    </w:p>
    <w:p w14:paraId="4CE4C9BA" w14:textId="391D11F4" w:rsidR="00C62AB9" w:rsidRPr="00C62AB9" w:rsidRDefault="00A91140">
      <w:pPr>
        <w:pStyle w:val="Loendilik"/>
        <w:numPr>
          <w:ilvl w:val="1"/>
          <w:numId w:val="3"/>
        </w:numPr>
        <w:tabs>
          <w:tab w:val="left" w:pos="567"/>
        </w:tabs>
        <w:ind w:left="567" w:hanging="567"/>
        <w:jc w:val="both"/>
      </w:pPr>
      <w:r w:rsidRPr="00A12046">
        <w:t>Viitenumber</w:t>
      </w:r>
      <w:r w:rsidRPr="001D1791">
        <w:t>:</w:t>
      </w:r>
      <w:r w:rsidR="00863980" w:rsidRPr="00863980">
        <w:t xml:space="preserve"> </w:t>
      </w:r>
      <w:r w:rsidR="00863980" w:rsidRPr="00863980">
        <w:rPr>
          <w:bCs/>
        </w:rPr>
        <w:t>264897</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5D2F7AD4" w:rsidR="000C4D34" w:rsidRDefault="000C4D34">
      <w:pPr>
        <w:pStyle w:val="Loendilik"/>
        <w:numPr>
          <w:ilvl w:val="1"/>
          <w:numId w:val="3"/>
        </w:numPr>
        <w:ind w:left="567" w:hanging="567"/>
        <w:jc w:val="both"/>
      </w:pPr>
      <w:r w:rsidRPr="00293C40">
        <w:t xml:space="preserve">Hankemenetluse liik: </w:t>
      </w:r>
      <w:r w:rsidR="00E92076">
        <w:t>liht</w:t>
      </w:r>
      <w:r w:rsidR="00863980">
        <w: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D5A1A31"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9447FC">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5639434"/>
      <w:bookmarkStart w:id="8" w:name="_Hlk134016530"/>
      <w:bookmarkStart w:id="9" w:name="_Hlk125549183"/>
      <w:r w:rsidR="00C3185A">
        <w:rPr>
          <w:bCs/>
        </w:rPr>
        <w:t>Jäägrimetsa tee</w:t>
      </w:r>
      <w:r w:rsidR="008679EB" w:rsidRPr="00711DA4">
        <w:rPr>
          <w:rFonts w:eastAsia="Calibri"/>
          <w:bCs/>
          <w:lang w:eastAsia="en-US"/>
        </w:rPr>
        <w:t xml:space="preserve">, </w:t>
      </w:r>
      <w:r w:rsidR="008679EB" w:rsidRPr="00711DA4">
        <w:rPr>
          <w:bCs/>
        </w:rPr>
        <w:t>mis asu</w:t>
      </w:r>
      <w:r w:rsidR="008679EB">
        <w:rPr>
          <w:bCs/>
        </w:rPr>
        <w:t>b</w:t>
      </w:r>
      <w:r w:rsidR="008679EB" w:rsidRPr="00711DA4">
        <w:rPr>
          <w:bCs/>
        </w:rPr>
        <w:t xml:space="preserve"> </w:t>
      </w:r>
      <w:r w:rsidR="008679EB">
        <w:rPr>
          <w:bCs/>
        </w:rPr>
        <w:t>Lääne-Viru</w:t>
      </w:r>
      <w:r w:rsidR="008679EB" w:rsidRPr="00711DA4">
        <w:rPr>
          <w:bCs/>
        </w:rPr>
        <w:t xml:space="preserve"> maakonnas, </w:t>
      </w:r>
      <w:r w:rsidR="00412B9C">
        <w:rPr>
          <w:bCs/>
        </w:rPr>
        <w:t>Väike-Maar</w:t>
      </w:r>
      <w:r w:rsidR="00E50239">
        <w:rPr>
          <w:bCs/>
        </w:rPr>
        <w:t>j</w:t>
      </w:r>
      <w:r w:rsidR="00412B9C">
        <w:rPr>
          <w:bCs/>
        </w:rPr>
        <w:t>a</w:t>
      </w:r>
      <w:r w:rsidR="008679EB" w:rsidRPr="00711DA4">
        <w:rPr>
          <w:bCs/>
        </w:rPr>
        <w:t xml:space="preserve"> vallas, </w:t>
      </w:r>
      <w:r w:rsidR="00412B9C">
        <w:rPr>
          <w:bCs/>
        </w:rPr>
        <w:t>Lammasküla</w:t>
      </w:r>
      <w:r w:rsidR="008679EB">
        <w:rPr>
          <w:bCs/>
        </w:rPr>
        <w:t xml:space="preserve"> külas</w:t>
      </w:r>
      <w:r w:rsidR="004861B8">
        <w:rPr>
          <w:rFonts w:eastAsia="Calibri"/>
          <w:bCs/>
          <w:lang w:eastAsia="en-US"/>
        </w:rPr>
        <w:t xml:space="preserve"> ja </w:t>
      </w:r>
      <w:r w:rsidR="00C3185A">
        <w:rPr>
          <w:rFonts w:eastAsia="Calibri"/>
          <w:bCs/>
          <w:lang w:eastAsia="en-US"/>
        </w:rPr>
        <w:t>Tiiu</w:t>
      </w:r>
      <w:r w:rsidR="004861B8">
        <w:rPr>
          <w:rFonts w:eastAsia="Calibri"/>
          <w:bCs/>
          <w:lang w:eastAsia="en-US"/>
        </w:rPr>
        <w:t xml:space="preserve"> tee</w:t>
      </w:r>
      <w:r w:rsidR="00E0634C" w:rsidRPr="00711DA4">
        <w:rPr>
          <w:rFonts w:eastAsia="Calibri"/>
          <w:bCs/>
          <w:lang w:eastAsia="en-US"/>
        </w:rPr>
        <w:t xml:space="preserve">, </w:t>
      </w:r>
      <w:r w:rsidR="00EE0A35" w:rsidRPr="00711DA4">
        <w:rPr>
          <w:bCs/>
        </w:rPr>
        <w:t>mis asu</w:t>
      </w:r>
      <w:r w:rsidR="008679EB">
        <w:rPr>
          <w:bCs/>
        </w:rPr>
        <w:t>b</w:t>
      </w:r>
      <w:r w:rsidR="00EE0A35" w:rsidRPr="00711DA4">
        <w:rPr>
          <w:bCs/>
        </w:rPr>
        <w:t xml:space="preserve"> </w:t>
      </w:r>
      <w:bookmarkEnd w:id="1"/>
      <w:bookmarkEnd w:id="2"/>
      <w:r w:rsidR="00412B9C">
        <w:rPr>
          <w:bCs/>
        </w:rPr>
        <w:t>Tart</w:t>
      </w:r>
      <w:r w:rsidR="00100C88">
        <w:rPr>
          <w:bCs/>
        </w:rPr>
        <w:t>u</w:t>
      </w:r>
      <w:r w:rsidR="00EE0A35" w:rsidRPr="00711DA4">
        <w:rPr>
          <w:bCs/>
        </w:rPr>
        <w:t xml:space="preserve"> maakonnas, </w:t>
      </w:r>
      <w:r w:rsidR="00891B38">
        <w:rPr>
          <w:bCs/>
        </w:rPr>
        <w:t>Peipsiääre</w:t>
      </w:r>
      <w:r w:rsidR="00EE0A35" w:rsidRPr="00711DA4">
        <w:rPr>
          <w:bCs/>
        </w:rPr>
        <w:t xml:space="preserve"> vallas, </w:t>
      </w:r>
      <w:bookmarkEnd w:id="3"/>
      <w:bookmarkEnd w:id="4"/>
      <w:bookmarkEnd w:id="5"/>
      <w:bookmarkEnd w:id="6"/>
      <w:bookmarkEnd w:id="7"/>
      <w:r w:rsidR="00891B38">
        <w:rPr>
          <w:bCs/>
        </w:rPr>
        <w:t>Tähemaa</w:t>
      </w:r>
      <w:r w:rsidR="00D10CD3">
        <w:rPr>
          <w:bCs/>
        </w:rPr>
        <w:t xml:space="preserve"> </w:t>
      </w:r>
      <w:r w:rsidR="0087689C">
        <w:rPr>
          <w:bCs/>
        </w:rPr>
        <w:t>külas</w:t>
      </w:r>
      <w:r w:rsidR="009447FC">
        <w:rPr>
          <w:bCs/>
        </w:rPr>
        <w:t>,</w:t>
      </w:r>
      <w:r w:rsidR="008679EB" w:rsidRPr="008679EB">
        <w:rPr>
          <w:rFonts w:eastAsia="Calibri"/>
          <w:bCs/>
          <w:lang w:eastAsia="en-US"/>
        </w:rPr>
        <w:t xml:space="preserve"> </w:t>
      </w:r>
      <w:bookmarkEnd w:id="8"/>
      <w:r w:rsidR="008679EB">
        <w:rPr>
          <w:rFonts w:eastAsia="Calibri"/>
          <w:bCs/>
          <w:lang w:eastAsia="en-US"/>
        </w:rPr>
        <w:t>re</w:t>
      </w:r>
      <w:r w:rsidR="009447FC">
        <w:rPr>
          <w:rFonts w:eastAsia="Calibri"/>
          <w:bCs/>
          <w:lang w:eastAsia="en-US"/>
        </w:rPr>
        <w:t>konstrueerimistööde teostamine</w:t>
      </w:r>
      <w:r w:rsidR="00EE0A35" w:rsidRPr="00CD4BFE">
        <w:rPr>
          <w:bCs/>
        </w:rPr>
        <w:t>.</w:t>
      </w:r>
      <w:bookmarkEnd w:id="9"/>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9AE7D10"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0" w:name="_Hlk134016205"/>
      <w:r w:rsidR="006B20A1" w:rsidRPr="006B20A1">
        <w:rPr>
          <w:b/>
          <w:bCs/>
        </w:rPr>
        <w:t xml:space="preserve">Projekteerimisbüroo </w:t>
      </w:r>
      <w:bookmarkStart w:id="11" w:name="_Hlk134007259"/>
      <w:r w:rsidR="006B20A1" w:rsidRPr="006B20A1">
        <w:rPr>
          <w:b/>
          <w:bCs/>
        </w:rPr>
        <w:t>Maa ja Vesi AS</w:t>
      </w:r>
      <w:bookmarkEnd w:id="10"/>
      <w:r w:rsidR="006B20A1" w:rsidRPr="00D31B44">
        <w:t xml:space="preserve"> poolt koostatud „</w:t>
      </w:r>
      <w:r w:rsidR="006B20A1">
        <w:t>Jäägrimetsa tee rekonstrueerimise projekt</w:t>
      </w:r>
      <w:r w:rsidR="006B20A1" w:rsidRPr="00D31B44">
        <w:t>“</w:t>
      </w:r>
      <w:bookmarkEnd w:id="11"/>
      <w:r w:rsidR="006B20A1" w:rsidRPr="00D31B44">
        <w:t xml:space="preserve"> ja </w:t>
      </w:r>
      <w:r w:rsidR="006B20A1" w:rsidRPr="006B20A1">
        <w:rPr>
          <w:b/>
          <w:bCs/>
        </w:rPr>
        <w:t>Projekteerimisbüroo Maa ja Vesi AS</w:t>
      </w:r>
      <w:r w:rsidR="006B20A1" w:rsidRPr="00D31B44">
        <w:t xml:space="preserve"> poolt koostatud „</w:t>
      </w:r>
      <w:r w:rsidR="006B20A1">
        <w:t>Tiiu tee remondi projekt</w:t>
      </w:r>
      <w:r w:rsidR="006B20A1" w:rsidRPr="00D31B44">
        <w:t>“</w:t>
      </w:r>
      <w:r>
        <w:rPr>
          <w:color w:val="000000"/>
        </w:rPr>
        <w:t xml:space="preserve"> (Lisa 4 – Projekt</w:t>
      </w:r>
      <w:r w:rsidR="009E293F">
        <w:rPr>
          <w:color w:val="000000"/>
        </w:rPr>
        <w:t>id</w:t>
      </w:r>
      <w:r>
        <w:rPr>
          <w:color w:val="000000"/>
        </w:rPr>
        <w: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4213778" w:rsidR="00211846" w:rsidRDefault="00211846" w:rsidP="00CD4BFE">
      <w:pPr>
        <w:tabs>
          <w:tab w:val="left" w:pos="567"/>
          <w:tab w:val="left" w:pos="709"/>
        </w:tabs>
        <w:jc w:val="both"/>
      </w:pPr>
      <w:r w:rsidRPr="001F0F11">
        <w:t>Objektiga on võimalik tutvuda:</w:t>
      </w:r>
      <w:r>
        <w:t xml:space="preserve"> </w:t>
      </w:r>
      <w:r w:rsidRPr="001F0F11">
        <w:t>metsaparandaja</w:t>
      </w:r>
      <w:r w:rsidR="00C3185A">
        <w:t xml:space="preserve"> </w:t>
      </w:r>
      <w:r w:rsidR="00C3185A" w:rsidRPr="00D92A47">
        <w:t>Jäägrimetsa teel</w:t>
      </w:r>
      <w:r w:rsidR="00C3185A">
        <w:rPr>
          <w:b/>
          <w:bCs/>
        </w:rPr>
        <w:t xml:space="preserve"> </w:t>
      </w:r>
      <w:r w:rsidR="00C3185A" w:rsidRPr="00B1084B">
        <w:t xml:space="preserve">metsaparandaja </w:t>
      </w:r>
      <w:r w:rsidR="00C3185A" w:rsidRPr="0084188C">
        <w:t xml:space="preserve">Villu Alatsei, tel: 5040541, e-mail: </w:t>
      </w:r>
      <w:hyperlink r:id="rId9" w:history="1">
        <w:r w:rsidR="00C3185A" w:rsidRPr="00B02C67">
          <w:rPr>
            <w:rStyle w:val="Hperlink"/>
          </w:rPr>
          <w:t>villu.alatsei@rmk.ee</w:t>
        </w:r>
      </w:hyperlink>
      <w:r w:rsidR="00C3185A">
        <w:t xml:space="preserve"> ja Tiiu teel </w:t>
      </w:r>
      <w:r w:rsidR="00C3185A" w:rsidRPr="00B1084B">
        <w:t xml:space="preserve">metsaparandaja </w:t>
      </w:r>
      <w:r w:rsidR="00C3185A" w:rsidRPr="00125F24">
        <w:t xml:space="preserve">Rein Kilgi, tel: 5073440, e-mail: </w:t>
      </w:r>
      <w:hyperlink r:id="rId10" w:history="1">
        <w:r w:rsidR="00C3185A" w:rsidRPr="00A41F7B">
          <w:rPr>
            <w:rStyle w:val="Hperlink"/>
          </w:rPr>
          <w:t>rein.kilgi@rmk.ee</w:t>
        </w:r>
      </w:hyperlink>
      <w:r w:rsidR="00C3185A">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6FE1754"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w:t>
      </w:r>
      <w:r w:rsidR="00D47C47">
        <w:t>8</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D47C47">
        <w:t>0</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3ACD44B" w:rsidR="00664C0C" w:rsidRDefault="00664C0C" w:rsidP="00664C0C">
      <w:pPr>
        <w:jc w:val="both"/>
      </w:pPr>
      <w:r>
        <w:t xml:space="preserve">5.1. </w:t>
      </w:r>
      <w:r w:rsidR="00465B96" w:rsidRPr="00465B96">
        <w:t>Pakkuja peab esitama RHS § 90 ko</w:t>
      </w:r>
      <w:r w:rsidR="009C5E36">
        <w:t xml:space="preserve">hase </w:t>
      </w:r>
      <w:r w:rsidR="009C5E36" w:rsidRPr="00B44959">
        <w:rPr>
          <w:b/>
          <w:bCs/>
        </w:rPr>
        <w:t xml:space="preserve">pakkumuse tagatise summas </w:t>
      </w:r>
      <w:r w:rsidR="00B44959" w:rsidRPr="00B44959">
        <w:rPr>
          <w:b/>
          <w:bCs/>
        </w:rPr>
        <w:t>3</w:t>
      </w:r>
      <w:r w:rsidR="00465B96" w:rsidRPr="00B44959">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C3185A" w:rsidRPr="00C3185A">
        <w:rPr>
          <w:bCs/>
          <w:i/>
        </w:rPr>
        <w:t xml:space="preserve">Jäägrimetsa tee ja Tiiu tee </w:t>
      </w:r>
      <w:r w:rsidR="00E807BA" w:rsidRPr="00E807BA">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w:t>
      </w:r>
      <w:r>
        <w:lastRenderedPageBreak/>
        <w:t>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27D6FA92" w:rsidR="00736557" w:rsidRPr="00F9590A" w:rsidRDefault="00891B38" w:rsidP="00736557">
      <w:pPr>
        <w:suppressAutoHyphens w:val="0"/>
        <w:autoSpaceDE w:val="0"/>
        <w:autoSpaceDN w:val="0"/>
        <w:adjustRightInd w:val="0"/>
        <w:jc w:val="both"/>
        <w:rPr>
          <w:rFonts w:eastAsia="Calibri"/>
          <w:bCs/>
          <w:highlight w:val="yellow"/>
          <w:lang w:eastAsia="en-US"/>
        </w:rPr>
      </w:pPr>
      <w:r>
        <w:rPr>
          <w:bCs/>
        </w:rPr>
        <w:t>Jäägrimetsa tee</w:t>
      </w:r>
      <w:r w:rsidRPr="00711DA4">
        <w:rPr>
          <w:bCs/>
        </w:rPr>
        <w:t xml:space="preserve"> asu</w:t>
      </w:r>
      <w:r>
        <w:rPr>
          <w:bCs/>
        </w:rPr>
        <w:t>b</w:t>
      </w:r>
      <w:r w:rsidRPr="00711DA4">
        <w:rPr>
          <w:bCs/>
        </w:rPr>
        <w:t xml:space="preserve"> </w:t>
      </w:r>
      <w:r>
        <w:rPr>
          <w:bCs/>
        </w:rPr>
        <w:t>Lääne-Viru</w:t>
      </w:r>
      <w:r w:rsidRPr="00711DA4">
        <w:rPr>
          <w:bCs/>
        </w:rPr>
        <w:t xml:space="preserve"> maakonnas, </w:t>
      </w:r>
      <w:r>
        <w:rPr>
          <w:bCs/>
        </w:rPr>
        <w:t>Väike-Maar</w:t>
      </w:r>
      <w:r w:rsidR="00E50239">
        <w:rPr>
          <w:bCs/>
        </w:rPr>
        <w:t>j</w:t>
      </w:r>
      <w:r>
        <w:rPr>
          <w:bCs/>
        </w:rPr>
        <w:t>a</w:t>
      </w:r>
      <w:r w:rsidRPr="00711DA4">
        <w:rPr>
          <w:bCs/>
        </w:rPr>
        <w:t xml:space="preserve"> vallas, </w:t>
      </w:r>
      <w:r>
        <w:rPr>
          <w:bCs/>
        </w:rPr>
        <w:t>Lammasküla külas</w:t>
      </w:r>
      <w:r>
        <w:rPr>
          <w:rFonts w:eastAsia="Calibri"/>
          <w:bCs/>
          <w:lang w:eastAsia="en-US"/>
        </w:rPr>
        <w:t xml:space="preserve"> ja Tiiu tee</w:t>
      </w:r>
      <w:r w:rsidR="008059BE">
        <w:rPr>
          <w:rFonts w:eastAsia="Calibri"/>
          <w:bCs/>
          <w:lang w:eastAsia="en-US"/>
        </w:rPr>
        <w:t xml:space="preserve"> asub</w:t>
      </w:r>
      <w:r w:rsidRPr="00711DA4">
        <w:rPr>
          <w:bCs/>
        </w:rPr>
        <w:t xml:space="preserve"> </w:t>
      </w:r>
      <w:r>
        <w:rPr>
          <w:bCs/>
        </w:rPr>
        <w:t>Tartu</w:t>
      </w:r>
      <w:r w:rsidRPr="00711DA4">
        <w:rPr>
          <w:bCs/>
        </w:rPr>
        <w:t xml:space="preserve"> maakonnas, </w:t>
      </w:r>
      <w:r>
        <w:rPr>
          <w:bCs/>
        </w:rPr>
        <w:t>Peipsiääre</w:t>
      </w:r>
      <w:r w:rsidRPr="00711DA4">
        <w:rPr>
          <w:bCs/>
        </w:rPr>
        <w:t xml:space="preserve"> vallas, </w:t>
      </w:r>
      <w:r>
        <w:rPr>
          <w:bCs/>
        </w:rPr>
        <w:t>Tähemaa külas</w:t>
      </w:r>
      <w:r w:rsidR="00464661" w:rsidRPr="00464661">
        <w:rPr>
          <w:rFonts w:eastAsia="Calibri"/>
          <w:bCs/>
          <w:lang w:eastAsia="en-US"/>
        </w:rPr>
        <w:t>.</w:t>
      </w:r>
      <w:r w:rsidR="0086796E" w:rsidRPr="00F9590A">
        <w:rPr>
          <w:rFonts w:eastAsia="Calibri"/>
          <w:bCs/>
          <w:highlight w:val="yellow"/>
          <w:lang w:eastAsia="en-US"/>
        </w:rPr>
        <w:t xml:space="preserve"> </w:t>
      </w:r>
    </w:p>
    <w:p w14:paraId="4CD8A7C8" w14:textId="1D942C32" w:rsidR="006306C6" w:rsidRDefault="006306C6" w:rsidP="00B53B39">
      <w:pPr>
        <w:suppressAutoHyphens w:val="0"/>
        <w:autoSpaceDE w:val="0"/>
        <w:autoSpaceDN w:val="0"/>
        <w:adjustRightInd w:val="0"/>
        <w:jc w:val="both"/>
        <w:rPr>
          <w:rFonts w:eastAsia="Calibri"/>
          <w:b/>
          <w:lang w:eastAsia="en-US"/>
        </w:rPr>
      </w:pPr>
      <w:r w:rsidRPr="006306C6">
        <w:rPr>
          <w:b/>
          <w:bCs/>
        </w:rPr>
        <w:t>Jäägrimetsa tee</w:t>
      </w:r>
      <w:r>
        <w:t xml:space="preserve"> re</w:t>
      </w:r>
      <w:r w:rsidR="00F17F83">
        <w:t xml:space="preserve">monditav </w:t>
      </w:r>
      <w:r>
        <w:t xml:space="preserve">lõik on 72,4 </w:t>
      </w:r>
      <w:bookmarkStart w:id="12" w:name="_Hlk134017675"/>
      <w:r>
        <w:t>meetri pikkune ja 4,5 meetri laiune</w:t>
      </w:r>
      <w:bookmarkEnd w:id="12"/>
      <w:r w:rsidR="00F17F83">
        <w:t xml:space="preserve">, mis </w:t>
      </w:r>
      <w:r>
        <w:t xml:space="preserve">asub katastriüksusel </w:t>
      </w:r>
      <w:r w:rsidR="00F17F83">
        <w:t>(</w:t>
      </w:r>
      <w:r>
        <w:t>66001:003:0090), kvartali WT235 eraldistel 25 ja 26. Tee</w:t>
      </w:r>
      <w:r w:rsidR="00F17F83">
        <w:t>le</w:t>
      </w:r>
      <w:r w:rsidR="00EE01CB">
        <w:t xml:space="preserve"> rajatakse </w:t>
      </w:r>
      <w:r>
        <w:t>10cm paksusest kruusakihist (pos</w:t>
      </w:r>
      <w:r w:rsidR="00EE01CB">
        <w:t>itsioon nr</w:t>
      </w:r>
      <w:r>
        <w:t xml:space="preserve"> 6) ja 40 cm paksusest kruusakihist </w:t>
      </w:r>
      <w:r w:rsidR="00FD2CF6">
        <w:t>olemasoleva teekatte materjal</w:t>
      </w:r>
      <w:r>
        <w:t xml:space="preserve"> ning 50 cm paksusest kergtäitematerjalist</w:t>
      </w:r>
      <w:r w:rsidR="006031AB">
        <w:t xml:space="preserve"> kate</w:t>
      </w:r>
      <w:r>
        <w:t>. Kergtäitematerjaliks on vahtklaaskillustik</w:t>
      </w:r>
      <w:r w:rsidR="00895B37">
        <w:t>/kergkruus</w:t>
      </w:r>
      <w:r>
        <w:t xml:space="preserve">. Kergtäitematerjali ümber </w:t>
      </w:r>
      <w:r w:rsidR="005235B7">
        <w:t>paigaldatakse</w:t>
      </w:r>
      <w:r>
        <w:t xml:space="preserve"> geotekstiil </w:t>
      </w:r>
      <w:bookmarkStart w:id="13" w:name="_Hlk134018053"/>
      <w:r w:rsidR="005235B7" w:rsidRPr="005235B7">
        <w:t>(Deklareeritud tõmbetugevus MD/CMD ≥20 kN/m, 5,0 m lai, mittekootud)</w:t>
      </w:r>
      <w:bookmarkEnd w:id="13"/>
      <w:r>
        <w:t>.</w:t>
      </w:r>
    </w:p>
    <w:p w14:paraId="27889E61" w14:textId="71A65EF9" w:rsidR="00377373" w:rsidRDefault="00377373" w:rsidP="00377373">
      <w:pPr>
        <w:jc w:val="both"/>
        <w:rPr>
          <w:rFonts w:cs="Arial"/>
          <w:szCs w:val="20"/>
        </w:rPr>
      </w:pPr>
      <w:r>
        <w:rPr>
          <w:rFonts w:cs="Arial"/>
          <w:szCs w:val="20"/>
        </w:rPr>
        <w:t>Esmalt tuleb koorida olemasolevat tee konstruktsiooni 50cm võrra</w:t>
      </w:r>
      <w:r w:rsidR="00D47664">
        <w:rPr>
          <w:rFonts w:cs="Arial"/>
          <w:szCs w:val="20"/>
        </w:rPr>
        <w:t xml:space="preserve"> (kuni olemasoleva geotekstiilini (</w:t>
      </w:r>
      <w:r w:rsidR="00A25276">
        <w:rPr>
          <w:rFonts w:cs="Arial"/>
          <w:szCs w:val="20"/>
        </w:rPr>
        <w:t>g</w:t>
      </w:r>
      <w:r w:rsidR="00D47664">
        <w:rPr>
          <w:rFonts w:cs="Arial"/>
          <w:szCs w:val="20"/>
        </w:rPr>
        <w:t>eotekstiili mitte kahjustada</w:t>
      </w:r>
      <w:r w:rsidR="00A25276">
        <w:rPr>
          <w:rFonts w:cs="Arial"/>
          <w:szCs w:val="20"/>
        </w:rPr>
        <w:t>))</w:t>
      </w:r>
      <w:r>
        <w:rPr>
          <w:rFonts w:cs="Arial"/>
          <w:szCs w:val="20"/>
        </w:rPr>
        <w:t xml:space="preserve">. Olemasolev teekatte konstruktsioon koosneb 10cm paksusest purustatud kruusast kulumiskihist (segu Pos 6) ja 30cm paksusest kruusast aluskihist (segu Pos 4) ja 30cm paksusest kohalikust mineraalpinnasest, mis on ümbritsetud geotekstiiliga. </w:t>
      </w:r>
    </w:p>
    <w:p w14:paraId="4A330C62" w14:textId="1DA4A097" w:rsidR="00377373" w:rsidRDefault="00377373" w:rsidP="00377373">
      <w:pPr>
        <w:jc w:val="both"/>
        <w:rPr>
          <w:rFonts w:cs="Arial"/>
          <w:szCs w:val="20"/>
        </w:rPr>
      </w:pPr>
      <w:r>
        <w:rPr>
          <w:rFonts w:cs="Arial"/>
          <w:szCs w:val="20"/>
        </w:rPr>
        <w:t xml:space="preserve">Rekonstrueeritava teekatte konstruktsioon ehitatakse vahtklaaskillustiku kihist. Rekonstrueeritava tee keskossa paigaldatakse rohkem vahtklaaskillustiku ja äärtesse vähem. Keskosas on vahtklaaskillustiku kihi paksus 79cm. Vahtklaaskillustiku ristlõike kiht tuleb ümbritseda kogu ulatuses mittekootud geotekstiiliga. Geotekstiili </w:t>
      </w:r>
      <w:r w:rsidRPr="009C0A59">
        <w:t>ühenduskohtade ülekate</w:t>
      </w:r>
      <w:r>
        <w:t xml:space="preserve"> peab olema</w:t>
      </w:r>
      <w:r w:rsidRPr="009C0A59">
        <w:t xml:space="preserve"> vähemalt 0,5m</w:t>
      </w:r>
      <w:r>
        <w:t>. Kergtäitematerjali paigaldamisel tuleb vältida liigselt ühes sõidujäljes sõitmist, sest selle tagajärjel kergkillustik peeneneb. Kergtäitematerjal on veest märgatavalt kergem ning ehitamise ajal tuleb tagada veealandus. Pinna(se)vesi ei tohi koguneda kergtäitematerjali konstruktsiooni määral, mis võiks tekitada üleslükke, mida kontrollitakse ka arvutuslikult.</w:t>
      </w:r>
      <w:r>
        <w:rPr>
          <w:rFonts w:cs="Arial"/>
          <w:szCs w:val="20"/>
        </w:rPr>
        <w:t xml:space="preserve"> </w:t>
      </w:r>
    </w:p>
    <w:p w14:paraId="236EE61E" w14:textId="77777777" w:rsidR="00377373" w:rsidRDefault="00377373" w:rsidP="00377373">
      <w:pPr>
        <w:jc w:val="both"/>
      </w:pPr>
      <w:r>
        <w:t xml:space="preserve">Kergtäitematerjal tiheneb nii niiskelt kui kuivalt. Tihendamine vibrorulliga vahetult kergtäitematerjali peal ei ole lubatud. Esmane tihendamine tehakse kas roomikutega töömasinaga, mille surve pinnale on 30…50 kPa kihipaksuses kuni 0,6 m või 150…200 kg vibroplaadiga kihipaksuses kuni 0,4 m. Vajaminevateks tihenduskäikudeks on üldjuhul 2…6 ning tihendamise võib lõpetada, kui pind on tasane, roomikutest (või vibroplaadist) ei jää kihi pinda vajumise jälgi ning kergkillustiku kasutamisel on tuvastav osade suuremate tükkide purunemine. Väga nõrkadel pinnastel võib olla vajadus esimese kihi paksust suurendada võimaldamaks kanda ehitusmasinaid ning et mitte rikkuda loodusliku pinnase struktuuri. </w:t>
      </w:r>
    </w:p>
    <w:p w14:paraId="707ED08E" w14:textId="77777777" w:rsidR="00377373" w:rsidRDefault="00377373" w:rsidP="00377373">
      <w:pPr>
        <w:jc w:val="both"/>
      </w:pPr>
      <w:r>
        <w:t>Kergkillustik tiheneb ca 15-25% ehk tihenemisaste on 1,15-1,25x.</w:t>
      </w:r>
    </w:p>
    <w:p w14:paraId="667B6903" w14:textId="57316DA2" w:rsidR="00377373" w:rsidRDefault="00377373" w:rsidP="00377373">
      <w:pPr>
        <w:jc w:val="both"/>
        <w:rPr>
          <w:rFonts w:cs="Arial"/>
          <w:szCs w:val="20"/>
        </w:rPr>
      </w:pPr>
      <w:r>
        <w:rPr>
          <w:rFonts w:cs="Arial"/>
          <w:szCs w:val="20"/>
        </w:rPr>
        <w:lastRenderedPageBreak/>
        <w:t xml:space="preserve">Tasandatud </w:t>
      </w:r>
      <w:r w:rsidR="00A40D98">
        <w:rPr>
          <w:rFonts w:cs="Arial"/>
          <w:szCs w:val="20"/>
        </w:rPr>
        <w:t>kerg</w:t>
      </w:r>
      <w:r>
        <w:rPr>
          <w:rFonts w:cs="Arial"/>
          <w:szCs w:val="20"/>
        </w:rPr>
        <w:t>killustiku kihi peale rajatakse 50cm paksune kruuskattega tee</w:t>
      </w:r>
      <w:r>
        <w:t xml:space="preserve">. Kruuskatte </w:t>
      </w:r>
      <w:r w:rsidR="00D7452D">
        <w:t>alumise kihi 40 sm</w:t>
      </w:r>
      <w:r w:rsidR="00112A2F">
        <w:t xml:space="preserve"> </w:t>
      </w:r>
      <w:r>
        <w:t>ehitamisel tuleb kasutada olemasoleva kooritava teekatte materjali</w:t>
      </w:r>
      <w:r w:rsidR="00332D41">
        <w:t xml:space="preserve"> ja </w:t>
      </w:r>
      <w:r w:rsidR="00112A2F">
        <w:t xml:space="preserve">kattekihi 10sm ehitamisel </w:t>
      </w:r>
      <w:r w:rsidR="00332D41">
        <w:t>juurde</w:t>
      </w:r>
      <w:r w:rsidR="00684894">
        <w:t xml:space="preserve"> </w:t>
      </w:r>
      <w:r w:rsidR="00332D41">
        <w:t>v</w:t>
      </w:r>
      <w:r w:rsidR="00684894">
        <w:t xml:space="preserve">eetavat </w:t>
      </w:r>
      <w:r w:rsidR="00805C64">
        <w:t>purustatud kruusa (positsioon nr 6)</w:t>
      </w:r>
      <w:r>
        <w:t>.</w:t>
      </w:r>
      <w:r>
        <w:rPr>
          <w:rFonts w:cs="Arial"/>
          <w:szCs w:val="20"/>
        </w:rPr>
        <w:t xml:space="preserve"> Kruuskate</w:t>
      </w:r>
      <w:r w:rsidRPr="009C0A59">
        <w:rPr>
          <w:rFonts w:cs="Arial"/>
          <w:szCs w:val="20"/>
        </w:rPr>
        <w:t xml:space="preserve"> tuleb tihendada kihtidena. </w:t>
      </w:r>
      <w:r>
        <w:rPr>
          <w:rFonts w:cs="Arial"/>
          <w:szCs w:val="20"/>
        </w:rPr>
        <w:t>Kergtäitematerjalile peab terves tee ulatuses peale tulema vähemalt 50cm paksune kruusa kiht.</w:t>
      </w:r>
    </w:p>
    <w:p w14:paraId="2E04D072" w14:textId="7AF9677D" w:rsidR="006306C6" w:rsidRDefault="005149F3" w:rsidP="00196FD2">
      <w:pPr>
        <w:suppressAutoHyphens w:val="0"/>
        <w:autoSpaceDE w:val="0"/>
        <w:autoSpaceDN w:val="0"/>
        <w:adjustRightInd w:val="0"/>
        <w:jc w:val="both"/>
      </w:pPr>
      <w:r>
        <w:rPr>
          <w:rFonts w:eastAsia="Calibri"/>
          <w:b/>
          <w:lang w:eastAsia="en-US"/>
        </w:rPr>
        <w:t>Tiiu tee</w:t>
      </w:r>
      <w:r w:rsidR="00196FD2">
        <w:rPr>
          <w:rFonts w:eastAsia="Calibri"/>
          <w:bCs/>
          <w:lang w:eastAsia="en-US"/>
        </w:rPr>
        <w:t xml:space="preserve"> remonditav lõik on </w:t>
      </w:r>
      <w:r w:rsidR="00CF23C8">
        <w:rPr>
          <w:rFonts w:eastAsia="Calibri"/>
          <w:bCs/>
          <w:lang w:eastAsia="en-US"/>
        </w:rPr>
        <w:t>58</w:t>
      </w:r>
      <w:r w:rsidR="00996A59" w:rsidRPr="00996A59">
        <w:t xml:space="preserve"> </w:t>
      </w:r>
      <w:r w:rsidR="00996A59" w:rsidRPr="00996A59">
        <w:rPr>
          <w:rFonts w:eastAsia="Calibri"/>
          <w:bCs/>
          <w:lang w:eastAsia="en-US"/>
        </w:rPr>
        <w:t>meetri pikkune ja 4,5 meetri laiune</w:t>
      </w:r>
      <w:r w:rsidR="00446328">
        <w:rPr>
          <w:rFonts w:eastAsia="Calibri"/>
          <w:bCs/>
          <w:lang w:eastAsia="en-US"/>
        </w:rPr>
        <w:t xml:space="preserve">, mis asub </w:t>
      </w:r>
      <w:r w:rsidR="00196FD2" w:rsidRPr="00196FD2">
        <w:rPr>
          <w:rFonts w:eastAsia="Calibri"/>
          <w:bCs/>
          <w:lang w:eastAsia="en-US"/>
        </w:rPr>
        <w:t>Tähemaa küla, Peipsiääre vald, Tartu maakond</w:t>
      </w:r>
      <w:r w:rsidR="00446328">
        <w:rPr>
          <w:rFonts w:eastAsia="Calibri"/>
          <w:bCs/>
          <w:lang w:eastAsia="en-US"/>
        </w:rPr>
        <w:t>,</w:t>
      </w:r>
      <w:r w:rsidR="00196FD2" w:rsidRPr="00196FD2">
        <w:rPr>
          <w:rFonts w:eastAsia="Calibri"/>
          <w:bCs/>
          <w:lang w:eastAsia="en-US"/>
        </w:rPr>
        <w:t xml:space="preserve"> </w:t>
      </w:r>
      <w:r w:rsidR="00446328">
        <w:rPr>
          <w:rFonts w:eastAsia="Calibri"/>
          <w:bCs/>
          <w:lang w:eastAsia="en-US"/>
        </w:rPr>
        <w:t>k</w:t>
      </w:r>
      <w:r w:rsidR="00196FD2" w:rsidRPr="00196FD2">
        <w:rPr>
          <w:rFonts w:eastAsia="Calibri"/>
          <w:bCs/>
          <w:lang w:eastAsia="en-US"/>
        </w:rPr>
        <w:t>atastri</w:t>
      </w:r>
      <w:r w:rsidR="00446328">
        <w:rPr>
          <w:rFonts w:eastAsia="Calibri"/>
          <w:bCs/>
          <w:lang w:eastAsia="en-US"/>
        </w:rPr>
        <w:t xml:space="preserve">üksusel: </w:t>
      </w:r>
      <w:r w:rsidR="00196FD2" w:rsidRPr="00196FD2">
        <w:rPr>
          <w:rFonts w:eastAsia="Calibri"/>
          <w:bCs/>
          <w:lang w:eastAsia="en-US"/>
        </w:rPr>
        <w:t>86102:004:0049.</w:t>
      </w:r>
      <w:r w:rsidR="006031AB" w:rsidRPr="006031AB">
        <w:t xml:space="preserve"> </w:t>
      </w:r>
      <w:r w:rsidR="006031AB">
        <w:t xml:space="preserve">Teele rajatakse 10cm paksusest kruusakihist (positsioon nr 6) ja 40 cm paksusest kruusakihist olemasoleva teekatte materjal ning 50 cm paksusest kergtäitematerjalist kate. Kergtäitematerjaliks on vahtklaaskillustik/kergkruus. Kergtäitematerjali ümber paigaldatakse geotekstiil </w:t>
      </w:r>
      <w:r w:rsidR="006031AB" w:rsidRPr="005235B7">
        <w:t>(Deklareeritud tõmbetugevus MD/CMD ≥20 kN/m, 5,0 m lai, mittekootud)</w:t>
      </w:r>
      <w:r w:rsidR="006031AB">
        <w:t>.</w:t>
      </w:r>
    </w:p>
    <w:p w14:paraId="352BE83C" w14:textId="261CCDB6" w:rsidR="00217C68" w:rsidRPr="00217C68" w:rsidRDefault="00217C68" w:rsidP="00217C68">
      <w:pPr>
        <w:suppressAutoHyphens w:val="0"/>
        <w:autoSpaceDE w:val="0"/>
        <w:autoSpaceDN w:val="0"/>
        <w:adjustRightInd w:val="0"/>
        <w:jc w:val="both"/>
        <w:rPr>
          <w:rFonts w:eastAsia="Calibri"/>
          <w:bCs/>
          <w:lang w:eastAsia="en-US"/>
        </w:rPr>
      </w:pPr>
      <w:r w:rsidRPr="00217C68">
        <w:rPr>
          <w:rFonts w:eastAsia="Calibri"/>
          <w:bCs/>
          <w:lang w:eastAsia="en-US"/>
        </w:rPr>
        <w:t>Esmalt on vaja koorida tee pealt olemasolevat kruuskatendit, mida seejärel taaskasutada uue teekatte</w:t>
      </w:r>
      <w:r>
        <w:rPr>
          <w:rFonts w:eastAsia="Calibri"/>
          <w:bCs/>
          <w:lang w:eastAsia="en-US"/>
        </w:rPr>
        <w:t xml:space="preserve"> </w:t>
      </w:r>
      <w:r w:rsidRPr="00217C68">
        <w:rPr>
          <w:rFonts w:eastAsia="Calibri"/>
          <w:bCs/>
          <w:lang w:eastAsia="en-US"/>
        </w:rPr>
        <w:t>ehitamisel. Kokku on antud lõigul ette nähtud koorida 50 cm teekatendit. Eemaldatud materjal</w:t>
      </w:r>
      <w:r>
        <w:rPr>
          <w:rFonts w:eastAsia="Calibri"/>
          <w:bCs/>
          <w:lang w:eastAsia="en-US"/>
        </w:rPr>
        <w:t xml:space="preserve"> </w:t>
      </w:r>
      <w:r w:rsidRPr="00217C68">
        <w:rPr>
          <w:rFonts w:eastAsia="Calibri"/>
          <w:bCs/>
          <w:lang w:eastAsia="en-US"/>
        </w:rPr>
        <w:t>ladustada sobivasse asukohta. Seejärel on vajalik olemasoleva teemulde ja tee ääres asuva</w:t>
      </w:r>
      <w:r>
        <w:rPr>
          <w:rFonts w:eastAsia="Calibri"/>
          <w:bCs/>
          <w:lang w:eastAsia="en-US"/>
        </w:rPr>
        <w:t xml:space="preserve"> </w:t>
      </w:r>
      <w:r w:rsidRPr="00217C68">
        <w:rPr>
          <w:rFonts w:eastAsia="Calibri"/>
          <w:bCs/>
          <w:lang w:eastAsia="en-US"/>
        </w:rPr>
        <w:t>maapinna töötlemine profiili.</w:t>
      </w:r>
      <w:r>
        <w:rPr>
          <w:rFonts w:eastAsia="Calibri"/>
          <w:bCs/>
          <w:lang w:eastAsia="en-US"/>
        </w:rPr>
        <w:t xml:space="preserve"> </w:t>
      </w:r>
      <w:r w:rsidRPr="00217C68">
        <w:rPr>
          <w:rFonts w:eastAsia="Calibri"/>
          <w:bCs/>
          <w:lang w:eastAsia="en-US"/>
        </w:rPr>
        <w:t>Tasandatud teemuldele on ette nähtud ehitada kergtäitematerjali vahekiht. Käesoleva remondi lahendusega on ette nähtud kergtäitematerjalina</w:t>
      </w:r>
      <w:r w:rsidR="00454365">
        <w:rPr>
          <w:rFonts w:eastAsia="Calibri"/>
          <w:bCs/>
          <w:lang w:eastAsia="en-US"/>
        </w:rPr>
        <w:t xml:space="preserve"> </w:t>
      </w:r>
      <w:r w:rsidRPr="00217C68">
        <w:rPr>
          <w:rFonts w:eastAsia="Calibri"/>
          <w:bCs/>
          <w:lang w:eastAsia="en-US"/>
        </w:rPr>
        <w:t>kasutada vahtklaaskillustiku</w:t>
      </w:r>
      <w:r w:rsidR="00454365">
        <w:rPr>
          <w:rFonts w:eastAsia="Calibri"/>
          <w:bCs/>
          <w:lang w:eastAsia="en-US"/>
        </w:rPr>
        <w:t>/kergkruusa</w:t>
      </w:r>
      <w:r w:rsidRPr="00217C68">
        <w:rPr>
          <w:rFonts w:eastAsia="Calibri"/>
          <w:bCs/>
          <w:lang w:eastAsia="en-US"/>
        </w:rPr>
        <w:t xml:space="preserve">. Kokku on ette nähtud paigaldada </w:t>
      </w:r>
      <w:r w:rsidR="00454365">
        <w:rPr>
          <w:rFonts w:eastAsia="Calibri"/>
          <w:bCs/>
          <w:lang w:eastAsia="en-US"/>
        </w:rPr>
        <w:t>kerg</w:t>
      </w:r>
      <w:r w:rsidRPr="00217C68">
        <w:rPr>
          <w:rFonts w:eastAsia="Calibri"/>
          <w:bCs/>
          <w:lang w:eastAsia="en-US"/>
        </w:rPr>
        <w:t>killustikku 0-80 cm. Pk-1 ja</w:t>
      </w:r>
      <w:r w:rsidR="00454365">
        <w:rPr>
          <w:rFonts w:eastAsia="Calibri"/>
          <w:bCs/>
          <w:lang w:eastAsia="en-US"/>
        </w:rPr>
        <w:t xml:space="preserve"> </w:t>
      </w:r>
      <w:r w:rsidRPr="00217C68">
        <w:rPr>
          <w:rFonts w:eastAsia="Calibri"/>
          <w:bCs/>
          <w:lang w:eastAsia="en-US"/>
        </w:rPr>
        <w:t xml:space="preserve">Pk-3 asukohas lõpeb </w:t>
      </w:r>
      <w:r w:rsidR="00454365">
        <w:rPr>
          <w:rFonts w:eastAsia="Calibri"/>
          <w:bCs/>
          <w:lang w:eastAsia="en-US"/>
        </w:rPr>
        <w:t>kerg</w:t>
      </w:r>
      <w:r w:rsidRPr="00217C68">
        <w:rPr>
          <w:rFonts w:eastAsia="Calibri"/>
          <w:bCs/>
          <w:lang w:eastAsia="en-US"/>
        </w:rPr>
        <w:t>killustiku vahekiht (kihi pakus 0). Sealt edasi suurendada</w:t>
      </w:r>
      <w:r w:rsidR="008B45C2">
        <w:rPr>
          <w:rFonts w:eastAsia="Calibri"/>
          <w:bCs/>
          <w:lang w:eastAsia="en-US"/>
        </w:rPr>
        <w:t xml:space="preserve"> </w:t>
      </w:r>
      <w:r w:rsidRPr="00217C68">
        <w:rPr>
          <w:rFonts w:eastAsia="Calibri"/>
          <w:bCs/>
          <w:lang w:eastAsia="en-US"/>
        </w:rPr>
        <w:t>vahtklaaskillustiku kihipakust ühtlaselt nii, et pk-2 asukohas oleks vahekihi paksus 80 cm.</w:t>
      </w:r>
      <w:r w:rsidR="008B45C2">
        <w:rPr>
          <w:rFonts w:eastAsia="Calibri"/>
          <w:bCs/>
          <w:lang w:eastAsia="en-US"/>
        </w:rPr>
        <w:t xml:space="preserve"> </w:t>
      </w:r>
      <w:r w:rsidRPr="00217C68">
        <w:rPr>
          <w:rFonts w:eastAsia="Calibri"/>
          <w:bCs/>
          <w:lang w:eastAsia="en-US"/>
        </w:rPr>
        <w:t xml:space="preserve">Vahtklaaskillustiku ristlõike kiht tuleb ümbritseda täies ulatuses mittekootud geotekstiiliga </w:t>
      </w:r>
      <w:r w:rsidR="008B45C2" w:rsidRPr="008B45C2">
        <w:rPr>
          <w:rFonts w:eastAsia="Calibri"/>
          <w:bCs/>
          <w:lang w:eastAsia="en-US"/>
        </w:rPr>
        <w:t>(Deklareeritud tõmbetugevus MD/CMD ≥20 kN/m, 5,0 m lai, mittekootud)</w:t>
      </w:r>
      <w:r w:rsidRPr="00217C68">
        <w:rPr>
          <w:rFonts w:eastAsia="Calibri"/>
          <w:bCs/>
          <w:lang w:eastAsia="en-US"/>
        </w:rPr>
        <w:t>.</w:t>
      </w:r>
      <w:r w:rsidR="008B45C2">
        <w:rPr>
          <w:rFonts w:eastAsia="Calibri"/>
          <w:bCs/>
          <w:lang w:eastAsia="en-US"/>
        </w:rPr>
        <w:t xml:space="preserve"> </w:t>
      </w:r>
      <w:r w:rsidRPr="00217C68">
        <w:rPr>
          <w:rFonts w:eastAsia="Calibri"/>
          <w:bCs/>
          <w:lang w:eastAsia="en-US"/>
        </w:rPr>
        <w:t>Geotekstiil</w:t>
      </w:r>
      <w:r w:rsidR="003C5C38">
        <w:rPr>
          <w:rFonts w:eastAsia="Calibri"/>
          <w:bCs/>
          <w:lang w:eastAsia="en-US"/>
        </w:rPr>
        <w:t xml:space="preserve"> </w:t>
      </w:r>
      <w:r w:rsidRPr="00217C68">
        <w:rPr>
          <w:rFonts w:eastAsia="Calibri"/>
          <w:bCs/>
          <w:lang w:eastAsia="en-US"/>
        </w:rPr>
        <w:t>paigaldada ümber kergtäitematerjali risti Tiiu tee kulgemise suunaga.</w:t>
      </w:r>
      <w:r w:rsidR="00E5402C" w:rsidRPr="00E5402C">
        <w:t xml:space="preserve"> </w:t>
      </w:r>
      <w:r w:rsidR="00E5402C" w:rsidRPr="00E5402C">
        <w:rPr>
          <w:rFonts w:eastAsia="Calibri"/>
          <w:bCs/>
          <w:lang w:eastAsia="en-US"/>
        </w:rPr>
        <w:t>Geotekstiili ühenduskohtade ülekate peab olema vähemalt 0,5m.</w:t>
      </w:r>
    </w:p>
    <w:p w14:paraId="70792268" w14:textId="77777777" w:rsidR="00217C68" w:rsidRPr="00217C68" w:rsidRDefault="00217C68" w:rsidP="00217C68">
      <w:pPr>
        <w:suppressAutoHyphens w:val="0"/>
        <w:autoSpaceDE w:val="0"/>
        <w:autoSpaceDN w:val="0"/>
        <w:adjustRightInd w:val="0"/>
        <w:jc w:val="both"/>
        <w:rPr>
          <w:rFonts w:eastAsia="Calibri"/>
          <w:bCs/>
          <w:lang w:eastAsia="en-US"/>
        </w:rPr>
      </w:pPr>
      <w:r w:rsidRPr="00217C68">
        <w:rPr>
          <w:rFonts w:eastAsia="Calibri"/>
          <w:bCs/>
          <w:lang w:eastAsia="en-US"/>
        </w:rPr>
        <w:t>Kergtäitematerjali paigaldamisel tuleb vältida tuleb liigselt ühes sõidujäljes sõitmist, sest selle</w:t>
      </w:r>
    </w:p>
    <w:p w14:paraId="096E2B36" w14:textId="24553EF5" w:rsidR="00217C68" w:rsidRPr="00217C68" w:rsidRDefault="00217C68" w:rsidP="00217C68">
      <w:pPr>
        <w:suppressAutoHyphens w:val="0"/>
        <w:autoSpaceDE w:val="0"/>
        <w:autoSpaceDN w:val="0"/>
        <w:adjustRightInd w:val="0"/>
        <w:jc w:val="both"/>
        <w:rPr>
          <w:rFonts w:eastAsia="Calibri"/>
          <w:bCs/>
          <w:lang w:eastAsia="en-US"/>
        </w:rPr>
      </w:pPr>
      <w:r w:rsidRPr="00217C68">
        <w:rPr>
          <w:rFonts w:eastAsia="Calibri"/>
          <w:bCs/>
          <w:lang w:eastAsia="en-US"/>
        </w:rPr>
        <w:t xml:space="preserve">tagajärjel kergkillustik peeneneb. </w:t>
      </w:r>
      <w:r w:rsidR="003C5C38">
        <w:rPr>
          <w:rFonts w:eastAsia="Calibri"/>
          <w:bCs/>
          <w:lang w:eastAsia="en-US"/>
        </w:rPr>
        <w:t>E</w:t>
      </w:r>
      <w:r w:rsidRPr="00217C68">
        <w:rPr>
          <w:rFonts w:eastAsia="Calibri"/>
          <w:bCs/>
          <w:lang w:eastAsia="en-US"/>
        </w:rPr>
        <w:t>hitamise ajal</w:t>
      </w:r>
      <w:r w:rsidR="003C5C38">
        <w:rPr>
          <w:rFonts w:eastAsia="Calibri"/>
          <w:bCs/>
          <w:lang w:eastAsia="en-US"/>
        </w:rPr>
        <w:t xml:space="preserve"> </w:t>
      </w:r>
      <w:r w:rsidRPr="00217C68">
        <w:rPr>
          <w:rFonts w:eastAsia="Calibri"/>
          <w:bCs/>
          <w:lang w:eastAsia="en-US"/>
        </w:rPr>
        <w:t>tuleb tagada veealandus ehk veetõrje juhul, kui töötsoonis on põhjaveetase kõrgel.</w:t>
      </w:r>
      <w:r w:rsidR="00EA6AE5">
        <w:rPr>
          <w:rFonts w:eastAsia="Calibri"/>
          <w:bCs/>
          <w:lang w:eastAsia="en-US"/>
        </w:rPr>
        <w:t xml:space="preserve"> </w:t>
      </w:r>
      <w:r w:rsidRPr="00217C68">
        <w:rPr>
          <w:rFonts w:eastAsia="Calibri"/>
          <w:bCs/>
          <w:lang w:eastAsia="en-US"/>
        </w:rPr>
        <w:t>Kergtäitematerjal tiheneb nii niiskelt kui kuivalt. Tihendamine vibrorulliga vahetult kergtäitematerjali</w:t>
      </w:r>
      <w:r w:rsidR="00EA6AE5">
        <w:rPr>
          <w:rFonts w:eastAsia="Calibri"/>
          <w:bCs/>
          <w:lang w:eastAsia="en-US"/>
        </w:rPr>
        <w:t xml:space="preserve"> </w:t>
      </w:r>
      <w:r w:rsidRPr="00217C68">
        <w:rPr>
          <w:rFonts w:eastAsia="Calibri"/>
          <w:bCs/>
          <w:lang w:eastAsia="en-US"/>
        </w:rPr>
        <w:t>peal ei ole lubatud. Esmane tihendamine tehakse kas roomikutega töömasinaga, mille surve pinnale</w:t>
      </w:r>
      <w:r w:rsidR="00EA6AE5">
        <w:rPr>
          <w:rFonts w:eastAsia="Calibri"/>
          <w:bCs/>
          <w:lang w:eastAsia="en-US"/>
        </w:rPr>
        <w:t xml:space="preserve"> </w:t>
      </w:r>
      <w:r w:rsidRPr="00217C68">
        <w:rPr>
          <w:rFonts w:eastAsia="Calibri"/>
          <w:bCs/>
          <w:lang w:eastAsia="en-US"/>
        </w:rPr>
        <w:t>on 30…50 kPa kihipaksuses kuni 0,6 m või 150…200 kg vibroplaadiga kihipaksuses kuni 0,4 m.</w:t>
      </w:r>
      <w:r w:rsidR="00EA6AE5">
        <w:rPr>
          <w:rFonts w:eastAsia="Calibri"/>
          <w:bCs/>
          <w:lang w:eastAsia="en-US"/>
        </w:rPr>
        <w:t xml:space="preserve"> </w:t>
      </w:r>
      <w:r w:rsidRPr="00217C68">
        <w:rPr>
          <w:rFonts w:eastAsia="Calibri"/>
          <w:bCs/>
          <w:lang w:eastAsia="en-US"/>
        </w:rPr>
        <w:t>Vajaminevateks tihenduskäikudeks on üldjuhul 2…6 ning tihendamise võib lõpetada, kui pind on</w:t>
      </w:r>
      <w:r w:rsidR="00EA6AE5">
        <w:rPr>
          <w:rFonts w:eastAsia="Calibri"/>
          <w:bCs/>
          <w:lang w:eastAsia="en-US"/>
        </w:rPr>
        <w:t xml:space="preserve"> </w:t>
      </w:r>
      <w:r w:rsidRPr="00217C68">
        <w:rPr>
          <w:rFonts w:eastAsia="Calibri"/>
          <w:bCs/>
          <w:lang w:eastAsia="en-US"/>
        </w:rPr>
        <w:t>tasane, roomikutest (või vibroplaadist) ei jää kihi pinda vajumise jälgi ning kergkillustiku kasutamisel</w:t>
      </w:r>
    </w:p>
    <w:p w14:paraId="4657CA26" w14:textId="6D9D1C91" w:rsidR="00217C68" w:rsidRPr="00217C68" w:rsidRDefault="00217C68" w:rsidP="00EA6AE5">
      <w:pPr>
        <w:suppressAutoHyphens w:val="0"/>
        <w:autoSpaceDE w:val="0"/>
        <w:autoSpaceDN w:val="0"/>
        <w:adjustRightInd w:val="0"/>
        <w:jc w:val="both"/>
        <w:rPr>
          <w:rFonts w:eastAsia="Calibri"/>
          <w:bCs/>
          <w:lang w:eastAsia="en-US"/>
        </w:rPr>
      </w:pPr>
      <w:r w:rsidRPr="00217C68">
        <w:rPr>
          <w:rFonts w:eastAsia="Calibri"/>
          <w:bCs/>
          <w:lang w:eastAsia="en-US"/>
        </w:rPr>
        <w:t>on tuvastav osade suuremate tükkide purunemine. Kergkillustik tiheneb ca 15-25% ehk tihenemisaste on 1,15-1,25x.</w:t>
      </w:r>
      <w:r w:rsidR="00EA6AE5">
        <w:rPr>
          <w:rFonts w:eastAsia="Calibri"/>
          <w:bCs/>
          <w:lang w:eastAsia="en-US"/>
        </w:rPr>
        <w:t xml:space="preserve"> </w:t>
      </w:r>
    </w:p>
    <w:p w14:paraId="7E3968AA" w14:textId="3A218F43" w:rsidR="00217C68" w:rsidRPr="00196FD2" w:rsidRDefault="00217C68" w:rsidP="00217C68">
      <w:pPr>
        <w:suppressAutoHyphens w:val="0"/>
        <w:autoSpaceDE w:val="0"/>
        <w:autoSpaceDN w:val="0"/>
        <w:adjustRightInd w:val="0"/>
        <w:jc w:val="both"/>
        <w:rPr>
          <w:rFonts w:eastAsia="Calibri"/>
          <w:bCs/>
          <w:lang w:eastAsia="en-US"/>
        </w:rPr>
      </w:pPr>
      <w:r w:rsidRPr="00217C68">
        <w:rPr>
          <w:rFonts w:eastAsia="Calibri"/>
          <w:bCs/>
          <w:lang w:eastAsia="en-US"/>
        </w:rPr>
        <w:t>Vahtklaaskillustiku kiht tuleb laialivalgumise vältimiseks toestada külgprismadega.</w:t>
      </w:r>
      <w:r w:rsidR="00EA6AE5">
        <w:rPr>
          <w:rFonts w:eastAsia="Calibri"/>
          <w:bCs/>
          <w:lang w:eastAsia="en-US"/>
        </w:rPr>
        <w:t xml:space="preserve"> </w:t>
      </w:r>
      <w:r w:rsidRPr="00217C68">
        <w:rPr>
          <w:rFonts w:eastAsia="Calibri"/>
          <w:bCs/>
          <w:lang w:eastAsia="en-US"/>
        </w:rPr>
        <w:t>Külgprismad ehitada eelnevalt eemaldatud teekatte kruusmaterjalist. Külgprismade alla paigaldada</w:t>
      </w:r>
      <w:r w:rsidR="00EA6AE5">
        <w:rPr>
          <w:rFonts w:eastAsia="Calibri"/>
          <w:bCs/>
          <w:lang w:eastAsia="en-US"/>
        </w:rPr>
        <w:t xml:space="preserve"> </w:t>
      </w:r>
      <w:r w:rsidRPr="00217C68">
        <w:rPr>
          <w:rFonts w:eastAsia="Calibri"/>
          <w:bCs/>
          <w:lang w:eastAsia="en-US"/>
        </w:rPr>
        <w:t xml:space="preserve">geotekstiil </w:t>
      </w:r>
      <w:r w:rsidR="00EA6AE5" w:rsidRPr="00EA6AE5">
        <w:rPr>
          <w:rFonts w:eastAsia="Calibri"/>
          <w:bCs/>
          <w:lang w:eastAsia="en-US"/>
        </w:rPr>
        <w:t>(Deklareeritud tõmbetugevus MD/CMD ≥20 kN/m, 5,0 m lai, mittekootud)</w:t>
      </w:r>
      <w:r w:rsidRPr="00217C68">
        <w:rPr>
          <w:rFonts w:eastAsia="Calibri"/>
          <w:bCs/>
          <w:lang w:eastAsia="en-US"/>
        </w:rPr>
        <w:t>.</w:t>
      </w:r>
      <w:r w:rsidR="00EA6AE5">
        <w:rPr>
          <w:rFonts w:eastAsia="Calibri"/>
          <w:bCs/>
          <w:lang w:eastAsia="en-US"/>
        </w:rPr>
        <w:t xml:space="preserve"> </w:t>
      </w:r>
      <w:r w:rsidRPr="00217C68">
        <w:rPr>
          <w:rFonts w:eastAsia="Calibri"/>
          <w:bCs/>
          <w:lang w:eastAsia="en-US"/>
        </w:rPr>
        <w:t>Pärast kergtäitematerjali kihi ja külgprismade ehitamist on ette nähtud kergtäitematerjali kihile rajada</w:t>
      </w:r>
      <w:r w:rsidR="00EA6AE5">
        <w:rPr>
          <w:rFonts w:eastAsia="Calibri"/>
          <w:bCs/>
          <w:lang w:eastAsia="en-US"/>
        </w:rPr>
        <w:t xml:space="preserve"> </w:t>
      </w:r>
      <w:r w:rsidRPr="00217C68">
        <w:rPr>
          <w:rFonts w:eastAsia="Calibri"/>
          <w:bCs/>
          <w:lang w:eastAsia="en-US"/>
        </w:rPr>
        <w:t xml:space="preserve">kahekihiline kruusast katendikonstruktsioon. </w:t>
      </w:r>
      <w:r w:rsidR="00CD7489" w:rsidRPr="00CD7489">
        <w:rPr>
          <w:rFonts w:eastAsia="Calibri"/>
          <w:bCs/>
          <w:lang w:eastAsia="en-US"/>
        </w:rPr>
        <w:t>Kruuskatte alumise kihi 40 sm ehitamisel tuleb kasutada olemasoleva kooritava teekatte materjali</w:t>
      </w:r>
      <w:r w:rsidR="00DC439E">
        <w:rPr>
          <w:rFonts w:eastAsia="Calibri"/>
          <w:bCs/>
          <w:lang w:eastAsia="en-US"/>
        </w:rPr>
        <w:t xml:space="preserve"> ja osaliselt </w:t>
      </w:r>
      <w:r w:rsidR="00E66A53">
        <w:rPr>
          <w:rFonts w:eastAsia="Calibri"/>
          <w:bCs/>
          <w:lang w:eastAsia="en-US"/>
        </w:rPr>
        <w:t>juurde veetavat</w:t>
      </w:r>
      <w:r w:rsidR="00DC439E">
        <w:rPr>
          <w:rFonts w:eastAsia="Calibri"/>
          <w:bCs/>
          <w:lang w:eastAsia="en-US"/>
        </w:rPr>
        <w:t xml:space="preserve"> </w:t>
      </w:r>
      <w:r w:rsidR="00E66A53">
        <w:rPr>
          <w:rFonts w:eastAsia="Calibri"/>
          <w:bCs/>
          <w:lang w:eastAsia="en-US"/>
        </w:rPr>
        <w:t>kruusmaterjali sorteeritud kruus (positsioon nr 4)</w:t>
      </w:r>
      <w:r w:rsidR="00CD7489" w:rsidRPr="00CD7489">
        <w:rPr>
          <w:rFonts w:eastAsia="Calibri"/>
          <w:bCs/>
          <w:lang w:eastAsia="en-US"/>
        </w:rPr>
        <w:t xml:space="preserve"> </w:t>
      </w:r>
      <w:r w:rsidR="00E66A53">
        <w:rPr>
          <w:rFonts w:eastAsia="Calibri"/>
          <w:bCs/>
          <w:lang w:eastAsia="en-US"/>
        </w:rPr>
        <w:t>ning</w:t>
      </w:r>
      <w:r w:rsidR="00CD7489" w:rsidRPr="00CD7489">
        <w:rPr>
          <w:rFonts w:eastAsia="Calibri"/>
          <w:bCs/>
          <w:lang w:eastAsia="en-US"/>
        </w:rPr>
        <w:t xml:space="preserve"> kattekihi 10sm ehitamisel juurde veetavat purustatud kruusa (positsioon nr 6). </w:t>
      </w:r>
      <w:r w:rsidRPr="00217C68">
        <w:rPr>
          <w:rFonts w:eastAsia="Calibri"/>
          <w:bCs/>
          <w:lang w:eastAsia="en-US"/>
        </w:rPr>
        <w:t>Tihendatava</w:t>
      </w:r>
      <w:r w:rsidR="00A0652E">
        <w:rPr>
          <w:rFonts w:eastAsia="Calibri"/>
          <w:bCs/>
          <w:lang w:eastAsia="en-US"/>
        </w:rPr>
        <w:t xml:space="preserve"> </w:t>
      </w:r>
      <w:r w:rsidRPr="00217C68">
        <w:rPr>
          <w:rFonts w:eastAsia="Calibri"/>
          <w:bCs/>
          <w:lang w:eastAsia="en-US"/>
        </w:rPr>
        <w:t>kihi maksimaalne paksus pneumorulli kasutamisel on 25 cm ja silerulli kasutamisel 18 cm.</w:t>
      </w:r>
      <w:r w:rsidR="00D47664">
        <w:rPr>
          <w:rFonts w:eastAsia="Calibri"/>
          <w:bCs/>
          <w:lang w:eastAsia="en-US"/>
        </w:rPr>
        <w:t xml:space="preserve"> </w:t>
      </w:r>
      <w:r w:rsidRPr="00217C68">
        <w:rPr>
          <w:rFonts w:eastAsia="Calibri"/>
          <w:bCs/>
          <w:lang w:eastAsia="en-US"/>
        </w:rPr>
        <w:t>Kergtäitematerjalile peab terves tee ulatuses peale tulema vähemalt 50cm paksune kruusa kiht.</w:t>
      </w:r>
    </w:p>
    <w:p w14:paraId="453DB87E" w14:textId="77777777" w:rsidR="006306C6" w:rsidRDefault="006306C6" w:rsidP="00377373">
      <w:pPr>
        <w:suppressAutoHyphens w:val="0"/>
        <w:autoSpaceDE w:val="0"/>
        <w:autoSpaceDN w:val="0"/>
        <w:adjustRightInd w:val="0"/>
        <w:jc w:val="both"/>
        <w:rPr>
          <w:rFonts w:eastAsia="Calibri"/>
          <w:b/>
          <w:lang w:eastAsia="en-US"/>
        </w:rPr>
      </w:pPr>
    </w:p>
    <w:p w14:paraId="69FBDF7A" w14:textId="748BED26" w:rsidR="002765B1" w:rsidRPr="00F9590A" w:rsidRDefault="0024060E" w:rsidP="00377373">
      <w:pPr>
        <w:suppressAutoHyphens w:val="0"/>
        <w:autoSpaceDE w:val="0"/>
        <w:autoSpaceDN w:val="0"/>
        <w:adjustRightInd w:val="0"/>
        <w:jc w:val="both"/>
      </w:pPr>
      <w:r w:rsidRPr="005E576D">
        <w:t>Ehitusobjektil peab kogu ehituse aja olema tagatud ajakohane ajutine liikluskorraldus vastavalt</w:t>
      </w:r>
      <w:r w:rsidRPr="00F9590A">
        <w:t xml:space="preserve">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F9590A">
        <w:t xml:space="preserve"> </w:t>
      </w:r>
    </w:p>
    <w:p w14:paraId="0D416D71" w14:textId="77777777" w:rsidR="00F1307C" w:rsidRPr="00F9590A" w:rsidRDefault="00F1307C" w:rsidP="00377373">
      <w:pPr>
        <w:suppressAutoHyphens w:val="0"/>
        <w:autoSpaceDE w:val="0"/>
        <w:autoSpaceDN w:val="0"/>
        <w:adjustRightInd w:val="0"/>
        <w:jc w:val="both"/>
        <w:rPr>
          <w:lang w:eastAsia="et-EE"/>
        </w:rPr>
      </w:pPr>
    </w:p>
    <w:p w14:paraId="7A7164A9" w14:textId="02755ECB" w:rsidR="005E2201" w:rsidRPr="009459D4" w:rsidRDefault="005E2201" w:rsidP="00377373">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8E7AB0" w:rsidRPr="006B20A1">
        <w:rPr>
          <w:b/>
          <w:bCs/>
        </w:rPr>
        <w:t>Projekteerimisbüroo Maa ja Vesi AS</w:t>
      </w:r>
      <w:r w:rsidR="008E7AB0" w:rsidRPr="00D31B44">
        <w:t xml:space="preserve"> poolt koostatud „</w:t>
      </w:r>
      <w:r w:rsidR="008E7AB0">
        <w:t>Jäägrimetsa tee rekonstrueerimise projekt</w:t>
      </w:r>
      <w:r w:rsidR="008E7AB0" w:rsidRPr="00D31B44">
        <w:t xml:space="preserve">“ ja </w:t>
      </w:r>
      <w:r w:rsidR="008E7AB0" w:rsidRPr="006B20A1">
        <w:rPr>
          <w:b/>
          <w:bCs/>
        </w:rPr>
        <w:t>Projekteerimisbüroo Maa ja Vesi AS</w:t>
      </w:r>
      <w:r w:rsidR="008E7AB0" w:rsidRPr="00D31B44">
        <w:t xml:space="preserve"> poolt koostatud „</w:t>
      </w:r>
      <w:r w:rsidR="008E7AB0">
        <w:t>Tiiu tee remondi projekt</w:t>
      </w:r>
      <w:r w:rsidR="008E7AB0" w:rsidRPr="00D31B44">
        <w:t>“</w:t>
      </w:r>
      <w:r w:rsidR="008E7AB0" w:rsidRPr="00281267">
        <w:t>.</w:t>
      </w:r>
      <w:r w:rsidR="001B7F7F" w:rsidRPr="005D1CF5">
        <w:t xml:space="preserve"> </w:t>
      </w:r>
      <w:r w:rsidRPr="005D1CF5">
        <w:t>(</w:t>
      </w:r>
      <w:r w:rsidR="002F4DFE" w:rsidRPr="005D1CF5">
        <w:rPr>
          <w:color w:val="000000"/>
        </w:rPr>
        <w:t>Lisa 4 – P</w:t>
      </w:r>
      <w:r w:rsidR="00CD438E" w:rsidRPr="005D1CF5">
        <w:rPr>
          <w:color w:val="000000"/>
        </w:rPr>
        <w:t>rojekt</w:t>
      </w:r>
      <w:r w:rsidR="009E293F">
        <w:rPr>
          <w:color w:val="000000"/>
        </w:rPr>
        <w:t>id</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377373">
      <w:pPr>
        <w:jc w:val="both"/>
        <w:rPr>
          <w:bCs/>
        </w:rPr>
      </w:pPr>
    </w:p>
    <w:p w14:paraId="1FAD59C7" w14:textId="77777777" w:rsidR="00512988" w:rsidRDefault="00EA1963" w:rsidP="00377373">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44CB7AD" w:rsidR="005E2201" w:rsidRPr="002E4E98" w:rsidRDefault="005E2201" w:rsidP="00A445AE">
      <w:pPr>
        <w:jc w:val="both"/>
        <w:rPr>
          <w:color w:val="000000"/>
        </w:rPr>
      </w:pPr>
      <w:r w:rsidRPr="002E4E98">
        <w:rPr>
          <w:color w:val="000000"/>
        </w:rPr>
        <w:t xml:space="preserve">Objektiga on võimalik tutvuda: </w:t>
      </w:r>
      <w:r w:rsidR="00C3185A" w:rsidRPr="00D92A47">
        <w:t>Jäägrimetsa teel</w:t>
      </w:r>
      <w:r w:rsidR="00C3185A">
        <w:rPr>
          <w:b/>
          <w:bCs/>
        </w:rPr>
        <w:t xml:space="preserve"> </w:t>
      </w:r>
      <w:r w:rsidR="00C3185A" w:rsidRPr="00B1084B">
        <w:t xml:space="preserve">metsaparandaja </w:t>
      </w:r>
      <w:r w:rsidR="00C3185A" w:rsidRPr="0084188C">
        <w:t xml:space="preserve">Villu Alatsei, tel: 5040541, e-mail: </w:t>
      </w:r>
      <w:hyperlink r:id="rId11" w:history="1">
        <w:r w:rsidR="00C3185A" w:rsidRPr="00B02C67">
          <w:rPr>
            <w:rStyle w:val="Hperlink"/>
          </w:rPr>
          <w:t>villu.alatsei@rmk.ee</w:t>
        </w:r>
      </w:hyperlink>
      <w:r w:rsidR="00C3185A">
        <w:t xml:space="preserve"> ja Tiiu teel </w:t>
      </w:r>
      <w:r w:rsidR="00C3185A" w:rsidRPr="00B1084B">
        <w:t xml:space="preserve">metsaparandaja </w:t>
      </w:r>
      <w:r w:rsidR="00C3185A" w:rsidRPr="00125F24">
        <w:t xml:space="preserve">Rein Kilgi, tel: 5073440, e-mail: </w:t>
      </w:r>
      <w:hyperlink r:id="rId12" w:history="1">
        <w:r w:rsidR="00C3185A" w:rsidRPr="00A41F7B">
          <w:rPr>
            <w:rStyle w:val="Hperlink"/>
          </w:rPr>
          <w:t>rein.kilgi@rmk.ee</w:t>
        </w:r>
      </w:hyperlink>
      <w:r w:rsidR="00C3185A">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w:t>
      </w:r>
      <w:r w:rsidR="00595DB8">
        <w:rPr>
          <w:bCs/>
        </w:rPr>
        <w:lastRenderedPageBreak/>
        <w:t>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38D479B5" w14:textId="77777777" w:rsidR="00765179" w:rsidRDefault="00765179" w:rsidP="00765179">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494E71F" w14:textId="4A4DDD49" w:rsidR="00765179" w:rsidRDefault="00765179" w:rsidP="00765179">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152BC14D"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r w:rsidR="009E293F">
        <w:rPr>
          <w:color w:val="000000"/>
        </w:rPr>
        <w:t>id</w:t>
      </w:r>
    </w:p>
    <w:p w14:paraId="5CFEF135" w14:textId="77777777" w:rsidR="00A91140" w:rsidRDefault="00A91140" w:rsidP="005E2201">
      <w:pPr>
        <w:jc w:val="both"/>
      </w:pPr>
    </w:p>
    <w:sectPr w:rsidR="00A91140" w:rsidSect="00323017">
      <w:headerReference w:type="default" r:id="rId13"/>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79B97" w14:textId="77777777" w:rsidR="00FF76DC" w:rsidRDefault="00FF76DC">
      <w:r>
        <w:separator/>
      </w:r>
    </w:p>
  </w:endnote>
  <w:endnote w:type="continuationSeparator" w:id="0">
    <w:p w14:paraId="2A4B77F5" w14:textId="77777777" w:rsidR="00FF76DC" w:rsidRDefault="00FF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C206F" w14:textId="77777777" w:rsidR="00FF76DC" w:rsidRDefault="00FF76DC">
      <w:r>
        <w:separator/>
      </w:r>
    </w:p>
  </w:footnote>
  <w:footnote w:type="continuationSeparator" w:id="0">
    <w:p w14:paraId="6387EFBA" w14:textId="77777777" w:rsidR="00FF76DC" w:rsidRDefault="00FF7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36FC300" w:rsidR="00E15B6A" w:rsidRPr="00DB67AA" w:rsidRDefault="00E92076" w:rsidP="00E92076">
    <w:pPr>
      <w:rPr>
        <w:bCs/>
        <w:i/>
      </w:rPr>
    </w:pPr>
    <w:r w:rsidRPr="00E92076">
      <w:rPr>
        <w:bCs/>
        <w:i/>
      </w:rPr>
      <w:t xml:space="preserve">Jäägrimetsa tee ja Tiiu tee </w:t>
    </w:r>
    <w:r w:rsidR="00E807BA" w:rsidRPr="00E807BA">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91049"/>
    <w:multiLevelType w:val="hybridMultilevel"/>
    <w:tmpl w:val="840C60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C7FB8"/>
    <w:multiLevelType w:val="hybridMultilevel"/>
    <w:tmpl w:val="2AA2E3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373E75"/>
    <w:multiLevelType w:val="hybridMultilevel"/>
    <w:tmpl w:val="CABE7404"/>
    <w:lvl w:ilvl="0" w:tplc="04250001">
      <w:start w:val="1"/>
      <w:numFmt w:val="bullet"/>
      <w:lvlText w:val=""/>
      <w:lvlJc w:val="left"/>
      <w:pPr>
        <w:ind w:left="720" w:hanging="360"/>
      </w:pPr>
      <w:rPr>
        <w:rFonts w:ascii="Symbol" w:hAnsi="Symbol" w:hint="default"/>
      </w:rPr>
    </w:lvl>
    <w:lvl w:ilvl="1" w:tplc="584CF730">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DF87C1D"/>
    <w:multiLevelType w:val="hybridMultilevel"/>
    <w:tmpl w:val="1CEE269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F991D52"/>
    <w:multiLevelType w:val="hybridMultilevel"/>
    <w:tmpl w:val="515CAF8A"/>
    <w:lvl w:ilvl="0" w:tplc="C39A72B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DA5DDF"/>
    <w:multiLevelType w:val="hybridMultilevel"/>
    <w:tmpl w:val="E410B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F26DA"/>
    <w:multiLevelType w:val="hybridMultilevel"/>
    <w:tmpl w:val="5394B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B5B28CA"/>
    <w:multiLevelType w:val="hybridMultilevel"/>
    <w:tmpl w:val="582E4C8A"/>
    <w:lvl w:ilvl="0" w:tplc="A760A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1"/>
  </w:num>
  <w:num w:numId="4" w16cid:durableId="288512512">
    <w:abstractNumId w:val="24"/>
  </w:num>
  <w:num w:numId="5" w16cid:durableId="358094909">
    <w:abstractNumId w:val="8"/>
  </w:num>
  <w:num w:numId="6" w16cid:durableId="1004746632">
    <w:abstractNumId w:val="10"/>
  </w:num>
  <w:num w:numId="7" w16cid:durableId="101993393">
    <w:abstractNumId w:val="31"/>
  </w:num>
  <w:num w:numId="8" w16cid:durableId="2010674900">
    <w:abstractNumId w:val="4"/>
  </w:num>
  <w:num w:numId="9" w16cid:durableId="1558663596">
    <w:abstractNumId w:val="7"/>
  </w:num>
  <w:num w:numId="10" w16cid:durableId="2141148718">
    <w:abstractNumId w:val="28"/>
  </w:num>
  <w:num w:numId="11" w16cid:durableId="1011377686">
    <w:abstractNumId w:val="32"/>
  </w:num>
  <w:num w:numId="12" w16cid:durableId="607468018">
    <w:abstractNumId w:val="15"/>
  </w:num>
  <w:num w:numId="13" w16cid:durableId="1066224364">
    <w:abstractNumId w:val="6"/>
  </w:num>
  <w:num w:numId="14" w16cid:durableId="1931960785">
    <w:abstractNumId w:val="22"/>
  </w:num>
  <w:num w:numId="15" w16cid:durableId="1077097367">
    <w:abstractNumId w:val="27"/>
  </w:num>
  <w:num w:numId="16" w16cid:durableId="314988313">
    <w:abstractNumId w:val="29"/>
  </w:num>
  <w:num w:numId="17" w16cid:durableId="1032001670">
    <w:abstractNumId w:val="25"/>
  </w:num>
  <w:num w:numId="18" w16cid:durableId="1294286925">
    <w:abstractNumId w:val="13"/>
  </w:num>
  <w:num w:numId="19" w16cid:durableId="1091512417">
    <w:abstractNumId w:val="17"/>
  </w:num>
  <w:num w:numId="20" w16cid:durableId="1500806136">
    <w:abstractNumId w:val="16"/>
  </w:num>
  <w:num w:numId="21" w16cid:durableId="2112702955">
    <w:abstractNumId w:val="5"/>
  </w:num>
  <w:num w:numId="22" w16cid:durableId="777987541">
    <w:abstractNumId w:val="20"/>
  </w:num>
  <w:num w:numId="23" w16cid:durableId="2106417251">
    <w:abstractNumId w:val="23"/>
  </w:num>
  <w:num w:numId="24" w16cid:durableId="1697341417">
    <w:abstractNumId w:val="19"/>
  </w:num>
  <w:num w:numId="25" w16cid:durableId="762452518">
    <w:abstractNumId w:val="18"/>
  </w:num>
  <w:num w:numId="26" w16cid:durableId="2101178065">
    <w:abstractNumId w:val="11"/>
  </w:num>
  <w:num w:numId="27" w16cid:durableId="5638554">
    <w:abstractNumId w:val="12"/>
  </w:num>
  <w:num w:numId="28" w16cid:durableId="737018826">
    <w:abstractNumId w:val="9"/>
  </w:num>
  <w:num w:numId="29" w16cid:durableId="2031374827">
    <w:abstractNumId w:val="26"/>
  </w:num>
  <w:num w:numId="30" w16cid:durableId="1256205276">
    <w:abstractNumId w:val="30"/>
  </w:num>
  <w:num w:numId="31" w16cid:durableId="107821419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45B2"/>
    <w:rsid w:val="00016494"/>
    <w:rsid w:val="00016863"/>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36C74"/>
    <w:rsid w:val="000377B7"/>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57F24"/>
    <w:rsid w:val="00060F78"/>
    <w:rsid w:val="000617E7"/>
    <w:rsid w:val="00062902"/>
    <w:rsid w:val="00062E81"/>
    <w:rsid w:val="0006371D"/>
    <w:rsid w:val="00063AD9"/>
    <w:rsid w:val="00063C5E"/>
    <w:rsid w:val="00064C7C"/>
    <w:rsid w:val="00067748"/>
    <w:rsid w:val="000679CF"/>
    <w:rsid w:val="00067B9F"/>
    <w:rsid w:val="00071346"/>
    <w:rsid w:val="00072694"/>
    <w:rsid w:val="00074D55"/>
    <w:rsid w:val="00075334"/>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49"/>
    <w:rsid w:val="000A68E5"/>
    <w:rsid w:val="000A6B4D"/>
    <w:rsid w:val="000B1AAA"/>
    <w:rsid w:val="000B2163"/>
    <w:rsid w:val="000B2C66"/>
    <w:rsid w:val="000B3675"/>
    <w:rsid w:val="000B41F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69"/>
    <w:rsid w:val="000F10A4"/>
    <w:rsid w:val="000F1872"/>
    <w:rsid w:val="000F5282"/>
    <w:rsid w:val="000F6351"/>
    <w:rsid w:val="000F6AF9"/>
    <w:rsid w:val="000F72B5"/>
    <w:rsid w:val="000F7BC9"/>
    <w:rsid w:val="00100C88"/>
    <w:rsid w:val="001017FE"/>
    <w:rsid w:val="0010181F"/>
    <w:rsid w:val="001049B5"/>
    <w:rsid w:val="00105A31"/>
    <w:rsid w:val="0010695B"/>
    <w:rsid w:val="00106C63"/>
    <w:rsid w:val="00111E0A"/>
    <w:rsid w:val="00112A2F"/>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0E76"/>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229E"/>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6FD2"/>
    <w:rsid w:val="00197A0E"/>
    <w:rsid w:val="001A0251"/>
    <w:rsid w:val="001A0335"/>
    <w:rsid w:val="001A142F"/>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6B00"/>
    <w:rsid w:val="002073BB"/>
    <w:rsid w:val="00207FBC"/>
    <w:rsid w:val="0021065F"/>
    <w:rsid w:val="00210E0F"/>
    <w:rsid w:val="00211846"/>
    <w:rsid w:val="002120A3"/>
    <w:rsid w:val="0021233F"/>
    <w:rsid w:val="00212C6A"/>
    <w:rsid w:val="00214477"/>
    <w:rsid w:val="00214D62"/>
    <w:rsid w:val="00215350"/>
    <w:rsid w:val="0021746E"/>
    <w:rsid w:val="002178C5"/>
    <w:rsid w:val="00217C68"/>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3CE9"/>
    <w:rsid w:val="00244B31"/>
    <w:rsid w:val="002455C3"/>
    <w:rsid w:val="002462C1"/>
    <w:rsid w:val="0024657B"/>
    <w:rsid w:val="0024674B"/>
    <w:rsid w:val="002472E8"/>
    <w:rsid w:val="00247C5F"/>
    <w:rsid w:val="00247EBE"/>
    <w:rsid w:val="0025438B"/>
    <w:rsid w:val="00254970"/>
    <w:rsid w:val="002549D8"/>
    <w:rsid w:val="002562D1"/>
    <w:rsid w:val="00256F5C"/>
    <w:rsid w:val="002578D1"/>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0B7F"/>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F98"/>
    <w:rsid w:val="002E024C"/>
    <w:rsid w:val="002E2253"/>
    <w:rsid w:val="002E2F16"/>
    <w:rsid w:val="002E49C6"/>
    <w:rsid w:val="002E530C"/>
    <w:rsid w:val="002E53E3"/>
    <w:rsid w:val="002E56BF"/>
    <w:rsid w:val="002E596D"/>
    <w:rsid w:val="002E5AB6"/>
    <w:rsid w:val="002E7012"/>
    <w:rsid w:val="002F0496"/>
    <w:rsid w:val="002F05AA"/>
    <w:rsid w:val="002F2CB4"/>
    <w:rsid w:val="002F416F"/>
    <w:rsid w:val="002F4777"/>
    <w:rsid w:val="002F4AA5"/>
    <w:rsid w:val="002F4DFE"/>
    <w:rsid w:val="002F5364"/>
    <w:rsid w:val="002F64A1"/>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3AA8"/>
    <w:rsid w:val="0031586D"/>
    <w:rsid w:val="00315F13"/>
    <w:rsid w:val="0031661A"/>
    <w:rsid w:val="00317A06"/>
    <w:rsid w:val="00317F5B"/>
    <w:rsid w:val="00321824"/>
    <w:rsid w:val="00321A7E"/>
    <w:rsid w:val="00323017"/>
    <w:rsid w:val="00323E08"/>
    <w:rsid w:val="0032593C"/>
    <w:rsid w:val="003259C8"/>
    <w:rsid w:val="00327417"/>
    <w:rsid w:val="003279ED"/>
    <w:rsid w:val="00327A23"/>
    <w:rsid w:val="00327C85"/>
    <w:rsid w:val="0033042C"/>
    <w:rsid w:val="00330E2F"/>
    <w:rsid w:val="00330E3D"/>
    <w:rsid w:val="00332044"/>
    <w:rsid w:val="00332D41"/>
    <w:rsid w:val="00333D29"/>
    <w:rsid w:val="003348E1"/>
    <w:rsid w:val="00335DEF"/>
    <w:rsid w:val="0034177D"/>
    <w:rsid w:val="00341B72"/>
    <w:rsid w:val="00342221"/>
    <w:rsid w:val="003435B8"/>
    <w:rsid w:val="00343672"/>
    <w:rsid w:val="003438AB"/>
    <w:rsid w:val="0034412E"/>
    <w:rsid w:val="003446C6"/>
    <w:rsid w:val="00345127"/>
    <w:rsid w:val="00346EFD"/>
    <w:rsid w:val="00347907"/>
    <w:rsid w:val="003507E1"/>
    <w:rsid w:val="003532BB"/>
    <w:rsid w:val="00354B9D"/>
    <w:rsid w:val="00355469"/>
    <w:rsid w:val="0035643A"/>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5C4B"/>
    <w:rsid w:val="00376CD6"/>
    <w:rsid w:val="0037727A"/>
    <w:rsid w:val="00377373"/>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D41"/>
    <w:rsid w:val="003A0F75"/>
    <w:rsid w:val="003A0F96"/>
    <w:rsid w:val="003A1E9E"/>
    <w:rsid w:val="003A293E"/>
    <w:rsid w:val="003A29FC"/>
    <w:rsid w:val="003A2EC9"/>
    <w:rsid w:val="003A35A4"/>
    <w:rsid w:val="003A3D80"/>
    <w:rsid w:val="003A42C8"/>
    <w:rsid w:val="003A4EA7"/>
    <w:rsid w:val="003A5D2A"/>
    <w:rsid w:val="003A5FC5"/>
    <w:rsid w:val="003A7B9A"/>
    <w:rsid w:val="003A7DDD"/>
    <w:rsid w:val="003B0BC8"/>
    <w:rsid w:val="003B14A1"/>
    <w:rsid w:val="003B27A4"/>
    <w:rsid w:val="003B394F"/>
    <w:rsid w:val="003B46D5"/>
    <w:rsid w:val="003B6F03"/>
    <w:rsid w:val="003B7643"/>
    <w:rsid w:val="003B783F"/>
    <w:rsid w:val="003C0C00"/>
    <w:rsid w:val="003C209B"/>
    <w:rsid w:val="003C220A"/>
    <w:rsid w:val="003C3985"/>
    <w:rsid w:val="003C42FB"/>
    <w:rsid w:val="003C501C"/>
    <w:rsid w:val="003C5907"/>
    <w:rsid w:val="003C5C38"/>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CE4"/>
    <w:rsid w:val="003D7EA4"/>
    <w:rsid w:val="003E14EA"/>
    <w:rsid w:val="003E347D"/>
    <w:rsid w:val="003E3B8B"/>
    <w:rsid w:val="003E3E8B"/>
    <w:rsid w:val="003E4967"/>
    <w:rsid w:val="003E4C0C"/>
    <w:rsid w:val="003E4E74"/>
    <w:rsid w:val="003E4F02"/>
    <w:rsid w:val="003E58A9"/>
    <w:rsid w:val="003E5DDD"/>
    <w:rsid w:val="003E601D"/>
    <w:rsid w:val="003E7BFE"/>
    <w:rsid w:val="003E7F8C"/>
    <w:rsid w:val="003F1E8F"/>
    <w:rsid w:val="003F2429"/>
    <w:rsid w:val="003F2A8D"/>
    <w:rsid w:val="003F38DF"/>
    <w:rsid w:val="003F3CE0"/>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406"/>
    <w:rsid w:val="004115DC"/>
    <w:rsid w:val="00411EBC"/>
    <w:rsid w:val="00412B9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0779"/>
    <w:rsid w:val="004311B3"/>
    <w:rsid w:val="004313D2"/>
    <w:rsid w:val="00431698"/>
    <w:rsid w:val="00431C86"/>
    <w:rsid w:val="00432804"/>
    <w:rsid w:val="00433190"/>
    <w:rsid w:val="004340E0"/>
    <w:rsid w:val="00434451"/>
    <w:rsid w:val="004348D3"/>
    <w:rsid w:val="004348DA"/>
    <w:rsid w:val="004357DB"/>
    <w:rsid w:val="00436D76"/>
    <w:rsid w:val="004422FD"/>
    <w:rsid w:val="0044247D"/>
    <w:rsid w:val="00444316"/>
    <w:rsid w:val="0044438F"/>
    <w:rsid w:val="00444660"/>
    <w:rsid w:val="004447CF"/>
    <w:rsid w:val="00444BF7"/>
    <w:rsid w:val="00444EBB"/>
    <w:rsid w:val="00445C18"/>
    <w:rsid w:val="00446328"/>
    <w:rsid w:val="00450429"/>
    <w:rsid w:val="00450513"/>
    <w:rsid w:val="004513C4"/>
    <w:rsid w:val="00452C45"/>
    <w:rsid w:val="004538BE"/>
    <w:rsid w:val="00453CAC"/>
    <w:rsid w:val="00454365"/>
    <w:rsid w:val="00454928"/>
    <w:rsid w:val="00456118"/>
    <w:rsid w:val="00456BFE"/>
    <w:rsid w:val="00457C10"/>
    <w:rsid w:val="00457D08"/>
    <w:rsid w:val="00461223"/>
    <w:rsid w:val="0046197F"/>
    <w:rsid w:val="00461C0E"/>
    <w:rsid w:val="00461E52"/>
    <w:rsid w:val="004628DA"/>
    <w:rsid w:val="00463AA3"/>
    <w:rsid w:val="00464661"/>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87C"/>
    <w:rsid w:val="00474990"/>
    <w:rsid w:val="00475214"/>
    <w:rsid w:val="00476317"/>
    <w:rsid w:val="0048121E"/>
    <w:rsid w:val="0048127D"/>
    <w:rsid w:val="00481A29"/>
    <w:rsid w:val="00482B79"/>
    <w:rsid w:val="00482FDA"/>
    <w:rsid w:val="00483F8B"/>
    <w:rsid w:val="00485911"/>
    <w:rsid w:val="00485DBB"/>
    <w:rsid w:val="00485EC4"/>
    <w:rsid w:val="004861B8"/>
    <w:rsid w:val="004912C4"/>
    <w:rsid w:val="004914AE"/>
    <w:rsid w:val="00491A90"/>
    <w:rsid w:val="00492A07"/>
    <w:rsid w:val="00492EA6"/>
    <w:rsid w:val="00493152"/>
    <w:rsid w:val="004937BA"/>
    <w:rsid w:val="004937F1"/>
    <w:rsid w:val="00493939"/>
    <w:rsid w:val="0049410A"/>
    <w:rsid w:val="004944E7"/>
    <w:rsid w:val="00494E98"/>
    <w:rsid w:val="00494F73"/>
    <w:rsid w:val="00495838"/>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D7D"/>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9F3"/>
    <w:rsid w:val="00514C2A"/>
    <w:rsid w:val="00515FE1"/>
    <w:rsid w:val="00517D73"/>
    <w:rsid w:val="0052209C"/>
    <w:rsid w:val="00522DA1"/>
    <w:rsid w:val="005235B7"/>
    <w:rsid w:val="005237F0"/>
    <w:rsid w:val="00524D4C"/>
    <w:rsid w:val="00524D74"/>
    <w:rsid w:val="005265C5"/>
    <w:rsid w:val="005270B9"/>
    <w:rsid w:val="00527A61"/>
    <w:rsid w:val="00527C0B"/>
    <w:rsid w:val="00530508"/>
    <w:rsid w:val="005335C9"/>
    <w:rsid w:val="0053442B"/>
    <w:rsid w:val="00535555"/>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34E"/>
    <w:rsid w:val="0058262C"/>
    <w:rsid w:val="00582981"/>
    <w:rsid w:val="00583CDD"/>
    <w:rsid w:val="00586D5B"/>
    <w:rsid w:val="00587EFF"/>
    <w:rsid w:val="00587F82"/>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39EA"/>
    <w:rsid w:val="005A457C"/>
    <w:rsid w:val="005A6DA3"/>
    <w:rsid w:val="005A78AA"/>
    <w:rsid w:val="005A7C4C"/>
    <w:rsid w:val="005B01E6"/>
    <w:rsid w:val="005B06F4"/>
    <w:rsid w:val="005B16A4"/>
    <w:rsid w:val="005B1884"/>
    <w:rsid w:val="005B18EC"/>
    <w:rsid w:val="005B2BAF"/>
    <w:rsid w:val="005B2DD1"/>
    <w:rsid w:val="005B2FEB"/>
    <w:rsid w:val="005B348E"/>
    <w:rsid w:val="005B3A97"/>
    <w:rsid w:val="005B4E92"/>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576D"/>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1AB"/>
    <w:rsid w:val="006032E4"/>
    <w:rsid w:val="00603787"/>
    <w:rsid w:val="00603E21"/>
    <w:rsid w:val="00604B9C"/>
    <w:rsid w:val="00605A6B"/>
    <w:rsid w:val="00605A79"/>
    <w:rsid w:val="006064CB"/>
    <w:rsid w:val="00606BD9"/>
    <w:rsid w:val="0060723A"/>
    <w:rsid w:val="00607ADF"/>
    <w:rsid w:val="00610569"/>
    <w:rsid w:val="00610C3D"/>
    <w:rsid w:val="00611170"/>
    <w:rsid w:val="0061219F"/>
    <w:rsid w:val="00612356"/>
    <w:rsid w:val="0061303C"/>
    <w:rsid w:val="00614C68"/>
    <w:rsid w:val="0061538A"/>
    <w:rsid w:val="00615E8A"/>
    <w:rsid w:val="006177E6"/>
    <w:rsid w:val="00617F6E"/>
    <w:rsid w:val="00622C93"/>
    <w:rsid w:val="00623CE4"/>
    <w:rsid w:val="00624C8B"/>
    <w:rsid w:val="00625EA2"/>
    <w:rsid w:val="00627721"/>
    <w:rsid w:val="0062777F"/>
    <w:rsid w:val="006302CC"/>
    <w:rsid w:val="006306C6"/>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039"/>
    <w:rsid w:val="00647815"/>
    <w:rsid w:val="00651974"/>
    <w:rsid w:val="006520B7"/>
    <w:rsid w:val="00652D83"/>
    <w:rsid w:val="00652E8F"/>
    <w:rsid w:val="00652FD2"/>
    <w:rsid w:val="00653442"/>
    <w:rsid w:val="00653AF8"/>
    <w:rsid w:val="00653C95"/>
    <w:rsid w:val="00653D8A"/>
    <w:rsid w:val="00654739"/>
    <w:rsid w:val="00655430"/>
    <w:rsid w:val="006555F4"/>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18B"/>
    <w:rsid w:val="00665546"/>
    <w:rsid w:val="00665C90"/>
    <w:rsid w:val="00666887"/>
    <w:rsid w:val="006678F2"/>
    <w:rsid w:val="00670375"/>
    <w:rsid w:val="00670507"/>
    <w:rsid w:val="00670817"/>
    <w:rsid w:val="00672918"/>
    <w:rsid w:val="00672ED9"/>
    <w:rsid w:val="00672FF1"/>
    <w:rsid w:val="006738F4"/>
    <w:rsid w:val="0067515E"/>
    <w:rsid w:val="00675FBA"/>
    <w:rsid w:val="006779A8"/>
    <w:rsid w:val="00680005"/>
    <w:rsid w:val="00680355"/>
    <w:rsid w:val="00680CF2"/>
    <w:rsid w:val="00680DD7"/>
    <w:rsid w:val="00681501"/>
    <w:rsid w:val="00681845"/>
    <w:rsid w:val="00682D44"/>
    <w:rsid w:val="0068450B"/>
    <w:rsid w:val="00684894"/>
    <w:rsid w:val="00684C59"/>
    <w:rsid w:val="00684E29"/>
    <w:rsid w:val="006850F1"/>
    <w:rsid w:val="006855E8"/>
    <w:rsid w:val="00685A51"/>
    <w:rsid w:val="006872A5"/>
    <w:rsid w:val="00687701"/>
    <w:rsid w:val="006877C2"/>
    <w:rsid w:val="006903B1"/>
    <w:rsid w:val="00690561"/>
    <w:rsid w:val="00691BD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A1"/>
    <w:rsid w:val="006B20F1"/>
    <w:rsid w:val="006B2BDB"/>
    <w:rsid w:val="006B3611"/>
    <w:rsid w:val="006B48F2"/>
    <w:rsid w:val="006B4C36"/>
    <w:rsid w:val="006B4CB7"/>
    <w:rsid w:val="006B690C"/>
    <w:rsid w:val="006B7C74"/>
    <w:rsid w:val="006C17F2"/>
    <w:rsid w:val="006C1C3E"/>
    <w:rsid w:val="006C1DCB"/>
    <w:rsid w:val="006C2CB6"/>
    <w:rsid w:val="006C30F1"/>
    <w:rsid w:val="006C35CA"/>
    <w:rsid w:val="006C5A3C"/>
    <w:rsid w:val="006C62EE"/>
    <w:rsid w:val="006C6463"/>
    <w:rsid w:val="006C68F5"/>
    <w:rsid w:val="006D002E"/>
    <w:rsid w:val="006D09E6"/>
    <w:rsid w:val="006D0D25"/>
    <w:rsid w:val="006D31DA"/>
    <w:rsid w:val="006D5A4A"/>
    <w:rsid w:val="006D5A57"/>
    <w:rsid w:val="006D67D4"/>
    <w:rsid w:val="006D6E8A"/>
    <w:rsid w:val="006D71F6"/>
    <w:rsid w:val="006D76E7"/>
    <w:rsid w:val="006D7A52"/>
    <w:rsid w:val="006D7B6A"/>
    <w:rsid w:val="006E0430"/>
    <w:rsid w:val="006E050D"/>
    <w:rsid w:val="006E099B"/>
    <w:rsid w:val="006E20B3"/>
    <w:rsid w:val="006E2408"/>
    <w:rsid w:val="006E2F53"/>
    <w:rsid w:val="006E307E"/>
    <w:rsid w:val="006E4491"/>
    <w:rsid w:val="006E57A1"/>
    <w:rsid w:val="006E60DB"/>
    <w:rsid w:val="006E622E"/>
    <w:rsid w:val="006F0BBC"/>
    <w:rsid w:val="006F0FBF"/>
    <w:rsid w:val="006F312D"/>
    <w:rsid w:val="006F69E5"/>
    <w:rsid w:val="007004CE"/>
    <w:rsid w:val="007018DF"/>
    <w:rsid w:val="00701D06"/>
    <w:rsid w:val="0070479F"/>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212A"/>
    <w:rsid w:val="00733B01"/>
    <w:rsid w:val="0073438E"/>
    <w:rsid w:val="00736557"/>
    <w:rsid w:val="00737919"/>
    <w:rsid w:val="007401AC"/>
    <w:rsid w:val="007401F1"/>
    <w:rsid w:val="00740362"/>
    <w:rsid w:val="00741615"/>
    <w:rsid w:val="00741727"/>
    <w:rsid w:val="00741E92"/>
    <w:rsid w:val="00742133"/>
    <w:rsid w:val="0074246F"/>
    <w:rsid w:val="00742541"/>
    <w:rsid w:val="00742567"/>
    <w:rsid w:val="00742AF8"/>
    <w:rsid w:val="00742DEE"/>
    <w:rsid w:val="00742DF0"/>
    <w:rsid w:val="00743969"/>
    <w:rsid w:val="007442D0"/>
    <w:rsid w:val="007452F3"/>
    <w:rsid w:val="007456C2"/>
    <w:rsid w:val="007461A4"/>
    <w:rsid w:val="00747210"/>
    <w:rsid w:val="007476FB"/>
    <w:rsid w:val="00747932"/>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179"/>
    <w:rsid w:val="0076561D"/>
    <w:rsid w:val="007673DD"/>
    <w:rsid w:val="00767DD6"/>
    <w:rsid w:val="00770279"/>
    <w:rsid w:val="00771DC5"/>
    <w:rsid w:val="00772048"/>
    <w:rsid w:val="00772AC0"/>
    <w:rsid w:val="00773151"/>
    <w:rsid w:val="007733AF"/>
    <w:rsid w:val="00773CDF"/>
    <w:rsid w:val="007754E7"/>
    <w:rsid w:val="00777376"/>
    <w:rsid w:val="00777F3E"/>
    <w:rsid w:val="007803C9"/>
    <w:rsid w:val="00781E9D"/>
    <w:rsid w:val="007820D6"/>
    <w:rsid w:val="007823F4"/>
    <w:rsid w:val="00782F57"/>
    <w:rsid w:val="00783E4F"/>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597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054"/>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E7EE2"/>
    <w:rsid w:val="007F0328"/>
    <w:rsid w:val="007F0FDB"/>
    <w:rsid w:val="007F30EF"/>
    <w:rsid w:val="007F3DEB"/>
    <w:rsid w:val="007F44C5"/>
    <w:rsid w:val="007F6167"/>
    <w:rsid w:val="007F6195"/>
    <w:rsid w:val="007F75EA"/>
    <w:rsid w:val="007F7718"/>
    <w:rsid w:val="007F799C"/>
    <w:rsid w:val="0080166B"/>
    <w:rsid w:val="00801765"/>
    <w:rsid w:val="00801DD2"/>
    <w:rsid w:val="008025CF"/>
    <w:rsid w:val="00804396"/>
    <w:rsid w:val="00805486"/>
    <w:rsid w:val="008059BE"/>
    <w:rsid w:val="00805C64"/>
    <w:rsid w:val="0080686E"/>
    <w:rsid w:val="00806B4F"/>
    <w:rsid w:val="00806E3B"/>
    <w:rsid w:val="0080739F"/>
    <w:rsid w:val="00807CDD"/>
    <w:rsid w:val="00807FD0"/>
    <w:rsid w:val="0081020D"/>
    <w:rsid w:val="00811297"/>
    <w:rsid w:val="0081234C"/>
    <w:rsid w:val="00813B11"/>
    <w:rsid w:val="008143C7"/>
    <w:rsid w:val="0081465B"/>
    <w:rsid w:val="00817B83"/>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02DB"/>
    <w:rsid w:val="008524EE"/>
    <w:rsid w:val="0085273C"/>
    <w:rsid w:val="00852D5D"/>
    <w:rsid w:val="0085373C"/>
    <w:rsid w:val="00854C54"/>
    <w:rsid w:val="00854C7D"/>
    <w:rsid w:val="008559DF"/>
    <w:rsid w:val="00855CDC"/>
    <w:rsid w:val="00856755"/>
    <w:rsid w:val="008568BD"/>
    <w:rsid w:val="00860BB2"/>
    <w:rsid w:val="008628F3"/>
    <w:rsid w:val="008629EA"/>
    <w:rsid w:val="00862DDD"/>
    <w:rsid w:val="00863980"/>
    <w:rsid w:val="00863DE3"/>
    <w:rsid w:val="00864645"/>
    <w:rsid w:val="00864C58"/>
    <w:rsid w:val="00865FFE"/>
    <w:rsid w:val="0086707C"/>
    <w:rsid w:val="0086796E"/>
    <w:rsid w:val="008679EB"/>
    <w:rsid w:val="00867EC2"/>
    <w:rsid w:val="00871AAD"/>
    <w:rsid w:val="00871BEA"/>
    <w:rsid w:val="00872776"/>
    <w:rsid w:val="008746D6"/>
    <w:rsid w:val="00874ABE"/>
    <w:rsid w:val="0087589D"/>
    <w:rsid w:val="00875EE8"/>
    <w:rsid w:val="0087689C"/>
    <w:rsid w:val="00880296"/>
    <w:rsid w:val="008824DD"/>
    <w:rsid w:val="008838A1"/>
    <w:rsid w:val="00885AFB"/>
    <w:rsid w:val="00885B00"/>
    <w:rsid w:val="008860A6"/>
    <w:rsid w:val="00886748"/>
    <w:rsid w:val="0089022E"/>
    <w:rsid w:val="008905F4"/>
    <w:rsid w:val="00891B38"/>
    <w:rsid w:val="0089244B"/>
    <w:rsid w:val="0089369A"/>
    <w:rsid w:val="00893F9D"/>
    <w:rsid w:val="00895969"/>
    <w:rsid w:val="00895B37"/>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5C2"/>
    <w:rsid w:val="008B466C"/>
    <w:rsid w:val="008B4A47"/>
    <w:rsid w:val="008B5F5A"/>
    <w:rsid w:val="008C0059"/>
    <w:rsid w:val="008C0276"/>
    <w:rsid w:val="008C0D1F"/>
    <w:rsid w:val="008C52CA"/>
    <w:rsid w:val="008C61F3"/>
    <w:rsid w:val="008C73E7"/>
    <w:rsid w:val="008C78E3"/>
    <w:rsid w:val="008C7CA8"/>
    <w:rsid w:val="008D0753"/>
    <w:rsid w:val="008D0A7B"/>
    <w:rsid w:val="008D1242"/>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8AA"/>
    <w:rsid w:val="008E6945"/>
    <w:rsid w:val="008E7AB0"/>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6D0C"/>
    <w:rsid w:val="0090706D"/>
    <w:rsid w:val="00907E2A"/>
    <w:rsid w:val="00910744"/>
    <w:rsid w:val="00910970"/>
    <w:rsid w:val="00910A4A"/>
    <w:rsid w:val="009116C0"/>
    <w:rsid w:val="00911844"/>
    <w:rsid w:val="00912A1E"/>
    <w:rsid w:val="00913E12"/>
    <w:rsid w:val="00914249"/>
    <w:rsid w:val="00914FF7"/>
    <w:rsid w:val="00915B46"/>
    <w:rsid w:val="0091650B"/>
    <w:rsid w:val="009166AD"/>
    <w:rsid w:val="00916E8B"/>
    <w:rsid w:val="0091746B"/>
    <w:rsid w:val="00917F49"/>
    <w:rsid w:val="00921A0A"/>
    <w:rsid w:val="00921B52"/>
    <w:rsid w:val="00921F0F"/>
    <w:rsid w:val="00922ED6"/>
    <w:rsid w:val="00924090"/>
    <w:rsid w:val="009249CD"/>
    <w:rsid w:val="00924A00"/>
    <w:rsid w:val="00924B9A"/>
    <w:rsid w:val="00925952"/>
    <w:rsid w:val="00925CA3"/>
    <w:rsid w:val="0092677D"/>
    <w:rsid w:val="00926E0D"/>
    <w:rsid w:val="00927332"/>
    <w:rsid w:val="009305CE"/>
    <w:rsid w:val="009310FA"/>
    <w:rsid w:val="00931549"/>
    <w:rsid w:val="00931CBF"/>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7F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9BF"/>
    <w:rsid w:val="00963AA8"/>
    <w:rsid w:val="00963CE6"/>
    <w:rsid w:val="00965959"/>
    <w:rsid w:val="009660C6"/>
    <w:rsid w:val="00966854"/>
    <w:rsid w:val="009673F7"/>
    <w:rsid w:val="0096768F"/>
    <w:rsid w:val="0096775E"/>
    <w:rsid w:val="009677E8"/>
    <w:rsid w:val="00967FFB"/>
    <w:rsid w:val="00970942"/>
    <w:rsid w:val="00970B26"/>
    <w:rsid w:val="00972875"/>
    <w:rsid w:val="009728AA"/>
    <w:rsid w:val="009732A9"/>
    <w:rsid w:val="00973E5D"/>
    <w:rsid w:val="00974650"/>
    <w:rsid w:val="00975B4E"/>
    <w:rsid w:val="00975D46"/>
    <w:rsid w:val="00976704"/>
    <w:rsid w:val="00977062"/>
    <w:rsid w:val="00977C49"/>
    <w:rsid w:val="00977FD1"/>
    <w:rsid w:val="0098119C"/>
    <w:rsid w:val="00982DAA"/>
    <w:rsid w:val="0098373F"/>
    <w:rsid w:val="00984B21"/>
    <w:rsid w:val="009853B7"/>
    <w:rsid w:val="00985696"/>
    <w:rsid w:val="009870E9"/>
    <w:rsid w:val="0098774D"/>
    <w:rsid w:val="009913C4"/>
    <w:rsid w:val="009913DC"/>
    <w:rsid w:val="00991B4C"/>
    <w:rsid w:val="0099260E"/>
    <w:rsid w:val="0099383F"/>
    <w:rsid w:val="00993DE3"/>
    <w:rsid w:val="009949FD"/>
    <w:rsid w:val="00996A59"/>
    <w:rsid w:val="00996F75"/>
    <w:rsid w:val="0099765A"/>
    <w:rsid w:val="009976AF"/>
    <w:rsid w:val="009A09BC"/>
    <w:rsid w:val="009A09D2"/>
    <w:rsid w:val="009A0BC1"/>
    <w:rsid w:val="009A0F98"/>
    <w:rsid w:val="009A165E"/>
    <w:rsid w:val="009A3650"/>
    <w:rsid w:val="009A3F55"/>
    <w:rsid w:val="009A63C1"/>
    <w:rsid w:val="009B04BE"/>
    <w:rsid w:val="009B0539"/>
    <w:rsid w:val="009B1CCD"/>
    <w:rsid w:val="009B28B8"/>
    <w:rsid w:val="009B2B7A"/>
    <w:rsid w:val="009B353E"/>
    <w:rsid w:val="009B40D3"/>
    <w:rsid w:val="009B411D"/>
    <w:rsid w:val="009B41C6"/>
    <w:rsid w:val="009B4E22"/>
    <w:rsid w:val="009B5111"/>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682"/>
    <w:rsid w:val="009D288F"/>
    <w:rsid w:val="009D2B04"/>
    <w:rsid w:val="009D4404"/>
    <w:rsid w:val="009D5D2D"/>
    <w:rsid w:val="009D60F5"/>
    <w:rsid w:val="009D6A0B"/>
    <w:rsid w:val="009E072A"/>
    <w:rsid w:val="009E0878"/>
    <w:rsid w:val="009E0AB2"/>
    <w:rsid w:val="009E0DE8"/>
    <w:rsid w:val="009E1312"/>
    <w:rsid w:val="009E1760"/>
    <w:rsid w:val="009E293F"/>
    <w:rsid w:val="009E2A72"/>
    <w:rsid w:val="009E2B76"/>
    <w:rsid w:val="009E3400"/>
    <w:rsid w:val="009E38C6"/>
    <w:rsid w:val="009E44AA"/>
    <w:rsid w:val="009E48A6"/>
    <w:rsid w:val="009E48CE"/>
    <w:rsid w:val="009E49F5"/>
    <w:rsid w:val="009E533E"/>
    <w:rsid w:val="009E54F7"/>
    <w:rsid w:val="009E5842"/>
    <w:rsid w:val="009E5E20"/>
    <w:rsid w:val="009E7B50"/>
    <w:rsid w:val="009F2177"/>
    <w:rsid w:val="009F3277"/>
    <w:rsid w:val="009F38E0"/>
    <w:rsid w:val="009F4808"/>
    <w:rsid w:val="009F617D"/>
    <w:rsid w:val="009F6760"/>
    <w:rsid w:val="009F6B29"/>
    <w:rsid w:val="00A03857"/>
    <w:rsid w:val="00A038C5"/>
    <w:rsid w:val="00A04002"/>
    <w:rsid w:val="00A042C6"/>
    <w:rsid w:val="00A053AF"/>
    <w:rsid w:val="00A057F4"/>
    <w:rsid w:val="00A05D70"/>
    <w:rsid w:val="00A0652E"/>
    <w:rsid w:val="00A06633"/>
    <w:rsid w:val="00A0667A"/>
    <w:rsid w:val="00A06BEE"/>
    <w:rsid w:val="00A075C0"/>
    <w:rsid w:val="00A107A3"/>
    <w:rsid w:val="00A10E89"/>
    <w:rsid w:val="00A12046"/>
    <w:rsid w:val="00A125D1"/>
    <w:rsid w:val="00A1492A"/>
    <w:rsid w:val="00A166E6"/>
    <w:rsid w:val="00A17A81"/>
    <w:rsid w:val="00A20C9E"/>
    <w:rsid w:val="00A212CE"/>
    <w:rsid w:val="00A2156E"/>
    <w:rsid w:val="00A22154"/>
    <w:rsid w:val="00A23320"/>
    <w:rsid w:val="00A244AB"/>
    <w:rsid w:val="00A25276"/>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0D98"/>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2B9"/>
    <w:rsid w:val="00A56A31"/>
    <w:rsid w:val="00A56DF2"/>
    <w:rsid w:val="00A571F4"/>
    <w:rsid w:val="00A57DC3"/>
    <w:rsid w:val="00A60726"/>
    <w:rsid w:val="00A607FB"/>
    <w:rsid w:val="00A609DF"/>
    <w:rsid w:val="00A60D79"/>
    <w:rsid w:val="00A60EA7"/>
    <w:rsid w:val="00A62166"/>
    <w:rsid w:val="00A6250A"/>
    <w:rsid w:val="00A62DED"/>
    <w:rsid w:val="00A62E19"/>
    <w:rsid w:val="00A62E65"/>
    <w:rsid w:val="00A64715"/>
    <w:rsid w:val="00A64771"/>
    <w:rsid w:val="00A65738"/>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77BE6"/>
    <w:rsid w:val="00A81856"/>
    <w:rsid w:val="00A82D12"/>
    <w:rsid w:val="00A85917"/>
    <w:rsid w:val="00A878B1"/>
    <w:rsid w:val="00A90027"/>
    <w:rsid w:val="00A90111"/>
    <w:rsid w:val="00A9096F"/>
    <w:rsid w:val="00A91140"/>
    <w:rsid w:val="00A92C4E"/>
    <w:rsid w:val="00A938BC"/>
    <w:rsid w:val="00A95FA3"/>
    <w:rsid w:val="00AA0838"/>
    <w:rsid w:val="00AA1A7C"/>
    <w:rsid w:val="00AA22CA"/>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98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5EC"/>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167"/>
    <w:rsid w:val="00AE428D"/>
    <w:rsid w:val="00AE473A"/>
    <w:rsid w:val="00AE4C41"/>
    <w:rsid w:val="00AE5C32"/>
    <w:rsid w:val="00AE6690"/>
    <w:rsid w:val="00AE67AA"/>
    <w:rsid w:val="00AE752B"/>
    <w:rsid w:val="00AF0203"/>
    <w:rsid w:val="00AF2C92"/>
    <w:rsid w:val="00AF365A"/>
    <w:rsid w:val="00AF3DC8"/>
    <w:rsid w:val="00AF4066"/>
    <w:rsid w:val="00AF47E9"/>
    <w:rsid w:val="00AF4DA2"/>
    <w:rsid w:val="00AF4E29"/>
    <w:rsid w:val="00AF518D"/>
    <w:rsid w:val="00AF5BF8"/>
    <w:rsid w:val="00B01EF4"/>
    <w:rsid w:val="00B020B3"/>
    <w:rsid w:val="00B029D0"/>
    <w:rsid w:val="00B02CE6"/>
    <w:rsid w:val="00B02F93"/>
    <w:rsid w:val="00B039C4"/>
    <w:rsid w:val="00B04613"/>
    <w:rsid w:val="00B047F3"/>
    <w:rsid w:val="00B04D6F"/>
    <w:rsid w:val="00B0574C"/>
    <w:rsid w:val="00B05F33"/>
    <w:rsid w:val="00B06D76"/>
    <w:rsid w:val="00B1080F"/>
    <w:rsid w:val="00B11B31"/>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6C77"/>
    <w:rsid w:val="00B27584"/>
    <w:rsid w:val="00B30046"/>
    <w:rsid w:val="00B30191"/>
    <w:rsid w:val="00B30E36"/>
    <w:rsid w:val="00B31644"/>
    <w:rsid w:val="00B32156"/>
    <w:rsid w:val="00B32ED0"/>
    <w:rsid w:val="00B333EF"/>
    <w:rsid w:val="00B346F0"/>
    <w:rsid w:val="00B34B7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959"/>
    <w:rsid w:val="00B44BB9"/>
    <w:rsid w:val="00B45A06"/>
    <w:rsid w:val="00B45BE7"/>
    <w:rsid w:val="00B45C99"/>
    <w:rsid w:val="00B46D69"/>
    <w:rsid w:val="00B529E6"/>
    <w:rsid w:val="00B530BA"/>
    <w:rsid w:val="00B5361F"/>
    <w:rsid w:val="00B53653"/>
    <w:rsid w:val="00B53B39"/>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25E"/>
    <w:rsid w:val="00B904B7"/>
    <w:rsid w:val="00B90AB5"/>
    <w:rsid w:val="00B91C8B"/>
    <w:rsid w:val="00B92B0F"/>
    <w:rsid w:val="00B92BF9"/>
    <w:rsid w:val="00B9438D"/>
    <w:rsid w:val="00B94B85"/>
    <w:rsid w:val="00B94CA3"/>
    <w:rsid w:val="00B951F9"/>
    <w:rsid w:val="00B9560E"/>
    <w:rsid w:val="00B96270"/>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4A13"/>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2E5"/>
    <w:rsid w:val="00C25B28"/>
    <w:rsid w:val="00C26AB5"/>
    <w:rsid w:val="00C30BCA"/>
    <w:rsid w:val="00C3185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22C"/>
    <w:rsid w:val="00C47B92"/>
    <w:rsid w:val="00C5046D"/>
    <w:rsid w:val="00C50F80"/>
    <w:rsid w:val="00C5119E"/>
    <w:rsid w:val="00C52516"/>
    <w:rsid w:val="00C52B3F"/>
    <w:rsid w:val="00C5637A"/>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74CA1"/>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0E7E"/>
    <w:rsid w:val="00C91B1D"/>
    <w:rsid w:val="00C91F3C"/>
    <w:rsid w:val="00C924EF"/>
    <w:rsid w:val="00C92871"/>
    <w:rsid w:val="00C93568"/>
    <w:rsid w:val="00C9358F"/>
    <w:rsid w:val="00C93802"/>
    <w:rsid w:val="00C93E3E"/>
    <w:rsid w:val="00C9493D"/>
    <w:rsid w:val="00C95117"/>
    <w:rsid w:val="00C95900"/>
    <w:rsid w:val="00C95914"/>
    <w:rsid w:val="00C97B55"/>
    <w:rsid w:val="00CA01B6"/>
    <w:rsid w:val="00CA02E2"/>
    <w:rsid w:val="00CA2D13"/>
    <w:rsid w:val="00CA3822"/>
    <w:rsid w:val="00CA460C"/>
    <w:rsid w:val="00CA6293"/>
    <w:rsid w:val="00CA7654"/>
    <w:rsid w:val="00CA7AC8"/>
    <w:rsid w:val="00CA7B96"/>
    <w:rsid w:val="00CA7C15"/>
    <w:rsid w:val="00CB0AFB"/>
    <w:rsid w:val="00CB1068"/>
    <w:rsid w:val="00CB115F"/>
    <w:rsid w:val="00CB21FF"/>
    <w:rsid w:val="00CB27DF"/>
    <w:rsid w:val="00CB2CAC"/>
    <w:rsid w:val="00CB2F7A"/>
    <w:rsid w:val="00CB390D"/>
    <w:rsid w:val="00CB3AE3"/>
    <w:rsid w:val="00CB3DD8"/>
    <w:rsid w:val="00CB581F"/>
    <w:rsid w:val="00CB5A51"/>
    <w:rsid w:val="00CB5B87"/>
    <w:rsid w:val="00CB6460"/>
    <w:rsid w:val="00CB6C45"/>
    <w:rsid w:val="00CB731A"/>
    <w:rsid w:val="00CC0A5A"/>
    <w:rsid w:val="00CC1F47"/>
    <w:rsid w:val="00CC22A9"/>
    <w:rsid w:val="00CC2B31"/>
    <w:rsid w:val="00CC30B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465"/>
    <w:rsid w:val="00CD44F4"/>
    <w:rsid w:val="00CD454B"/>
    <w:rsid w:val="00CD4576"/>
    <w:rsid w:val="00CD4BFE"/>
    <w:rsid w:val="00CD6D80"/>
    <w:rsid w:val="00CD7489"/>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3C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5CF"/>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664"/>
    <w:rsid w:val="00D47C47"/>
    <w:rsid w:val="00D47CEC"/>
    <w:rsid w:val="00D50185"/>
    <w:rsid w:val="00D51376"/>
    <w:rsid w:val="00D51B3E"/>
    <w:rsid w:val="00D55822"/>
    <w:rsid w:val="00D55BC1"/>
    <w:rsid w:val="00D56625"/>
    <w:rsid w:val="00D57301"/>
    <w:rsid w:val="00D577BC"/>
    <w:rsid w:val="00D60D72"/>
    <w:rsid w:val="00D60E8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1CF7"/>
    <w:rsid w:val="00D735F0"/>
    <w:rsid w:val="00D738DD"/>
    <w:rsid w:val="00D73B3F"/>
    <w:rsid w:val="00D73C9D"/>
    <w:rsid w:val="00D7440B"/>
    <w:rsid w:val="00D7452D"/>
    <w:rsid w:val="00D753B9"/>
    <w:rsid w:val="00D75E4A"/>
    <w:rsid w:val="00D75E4F"/>
    <w:rsid w:val="00D8088C"/>
    <w:rsid w:val="00D81304"/>
    <w:rsid w:val="00D81648"/>
    <w:rsid w:val="00D81846"/>
    <w:rsid w:val="00D82294"/>
    <w:rsid w:val="00D831DC"/>
    <w:rsid w:val="00D835D0"/>
    <w:rsid w:val="00D83DAC"/>
    <w:rsid w:val="00D83F04"/>
    <w:rsid w:val="00D845E2"/>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5C2"/>
    <w:rsid w:val="00DA76F3"/>
    <w:rsid w:val="00DA7894"/>
    <w:rsid w:val="00DA79F7"/>
    <w:rsid w:val="00DB090F"/>
    <w:rsid w:val="00DB21A9"/>
    <w:rsid w:val="00DB2894"/>
    <w:rsid w:val="00DB33FB"/>
    <w:rsid w:val="00DB386F"/>
    <w:rsid w:val="00DB3B1A"/>
    <w:rsid w:val="00DB54F4"/>
    <w:rsid w:val="00DB57F2"/>
    <w:rsid w:val="00DB6135"/>
    <w:rsid w:val="00DB67AA"/>
    <w:rsid w:val="00DB698D"/>
    <w:rsid w:val="00DB7709"/>
    <w:rsid w:val="00DB7B28"/>
    <w:rsid w:val="00DB7F4E"/>
    <w:rsid w:val="00DC036C"/>
    <w:rsid w:val="00DC12B8"/>
    <w:rsid w:val="00DC1F18"/>
    <w:rsid w:val="00DC2AD4"/>
    <w:rsid w:val="00DC3139"/>
    <w:rsid w:val="00DC439E"/>
    <w:rsid w:val="00DC44A9"/>
    <w:rsid w:val="00DC4E0B"/>
    <w:rsid w:val="00DC545A"/>
    <w:rsid w:val="00DC59F6"/>
    <w:rsid w:val="00DC5ABF"/>
    <w:rsid w:val="00DC6136"/>
    <w:rsid w:val="00DD0316"/>
    <w:rsid w:val="00DD03C2"/>
    <w:rsid w:val="00DD041A"/>
    <w:rsid w:val="00DD0561"/>
    <w:rsid w:val="00DD0A0C"/>
    <w:rsid w:val="00DD0BAF"/>
    <w:rsid w:val="00DD1320"/>
    <w:rsid w:val="00DD13A0"/>
    <w:rsid w:val="00DD15AF"/>
    <w:rsid w:val="00DD293B"/>
    <w:rsid w:val="00DD2BBF"/>
    <w:rsid w:val="00DD466A"/>
    <w:rsid w:val="00DD475C"/>
    <w:rsid w:val="00DD4E16"/>
    <w:rsid w:val="00DD51ED"/>
    <w:rsid w:val="00DD51F4"/>
    <w:rsid w:val="00DD59DF"/>
    <w:rsid w:val="00DD66C1"/>
    <w:rsid w:val="00DD7CE3"/>
    <w:rsid w:val="00DE0178"/>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3B1"/>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1D34"/>
    <w:rsid w:val="00E32E10"/>
    <w:rsid w:val="00E33994"/>
    <w:rsid w:val="00E33B9C"/>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2D00"/>
    <w:rsid w:val="00E43057"/>
    <w:rsid w:val="00E4330A"/>
    <w:rsid w:val="00E438F7"/>
    <w:rsid w:val="00E43956"/>
    <w:rsid w:val="00E43F67"/>
    <w:rsid w:val="00E4407F"/>
    <w:rsid w:val="00E4439C"/>
    <w:rsid w:val="00E45DB2"/>
    <w:rsid w:val="00E45E95"/>
    <w:rsid w:val="00E479B1"/>
    <w:rsid w:val="00E50239"/>
    <w:rsid w:val="00E50CBE"/>
    <w:rsid w:val="00E5115A"/>
    <w:rsid w:val="00E51212"/>
    <w:rsid w:val="00E520DF"/>
    <w:rsid w:val="00E52166"/>
    <w:rsid w:val="00E5344E"/>
    <w:rsid w:val="00E534F2"/>
    <w:rsid w:val="00E53C41"/>
    <w:rsid w:val="00E5402C"/>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6930"/>
    <w:rsid w:val="00E66A53"/>
    <w:rsid w:val="00E6767D"/>
    <w:rsid w:val="00E723B9"/>
    <w:rsid w:val="00E72798"/>
    <w:rsid w:val="00E734A1"/>
    <w:rsid w:val="00E75C7C"/>
    <w:rsid w:val="00E75F56"/>
    <w:rsid w:val="00E76905"/>
    <w:rsid w:val="00E769DE"/>
    <w:rsid w:val="00E77118"/>
    <w:rsid w:val="00E77D94"/>
    <w:rsid w:val="00E77EF8"/>
    <w:rsid w:val="00E800ED"/>
    <w:rsid w:val="00E807BA"/>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076"/>
    <w:rsid w:val="00E9242C"/>
    <w:rsid w:val="00E931F8"/>
    <w:rsid w:val="00E93765"/>
    <w:rsid w:val="00E93AF7"/>
    <w:rsid w:val="00E941FC"/>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A6AE5"/>
    <w:rsid w:val="00EA6CFA"/>
    <w:rsid w:val="00EB0FBD"/>
    <w:rsid w:val="00EB1D61"/>
    <w:rsid w:val="00EB216D"/>
    <w:rsid w:val="00EB25F6"/>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2831"/>
    <w:rsid w:val="00ED3979"/>
    <w:rsid w:val="00ED4CB8"/>
    <w:rsid w:val="00ED50D9"/>
    <w:rsid w:val="00ED6460"/>
    <w:rsid w:val="00ED6878"/>
    <w:rsid w:val="00EE01CB"/>
    <w:rsid w:val="00EE0A35"/>
    <w:rsid w:val="00EE0FF9"/>
    <w:rsid w:val="00EE13FE"/>
    <w:rsid w:val="00EE234B"/>
    <w:rsid w:val="00EE28B7"/>
    <w:rsid w:val="00EE29A9"/>
    <w:rsid w:val="00EE317F"/>
    <w:rsid w:val="00EE388E"/>
    <w:rsid w:val="00EE4AF5"/>
    <w:rsid w:val="00EE4E54"/>
    <w:rsid w:val="00EE588C"/>
    <w:rsid w:val="00EE5A87"/>
    <w:rsid w:val="00EE5A9F"/>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61A0"/>
    <w:rsid w:val="00F17377"/>
    <w:rsid w:val="00F176E4"/>
    <w:rsid w:val="00F17C2F"/>
    <w:rsid w:val="00F17F83"/>
    <w:rsid w:val="00F204CA"/>
    <w:rsid w:val="00F218B7"/>
    <w:rsid w:val="00F2348B"/>
    <w:rsid w:val="00F2364A"/>
    <w:rsid w:val="00F23A43"/>
    <w:rsid w:val="00F24735"/>
    <w:rsid w:val="00F24BCC"/>
    <w:rsid w:val="00F2694F"/>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354"/>
    <w:rsid w:val="00F65C63"/>
    <w:rsid w:val="00F66347"/>
    <w:rsid w:val="00F66EB1"/>
    <w:rsid w:val="00F71E6F"/>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590A"/>
    <w:rsid w:val="00F96579"/>
    <w:rsid w:val="00F96632"/>
    <w:rsid w:val="00F966CE"/>
    <w:rsid w:val="00F968CA"/>
    <w:rsid w:val="00F9694E"/>
    <w:rsid w:val="00F96E94"/>
    <w:rsid w:val="00F96EF3"/>
    <w:rsid w:val="00F97D18"/>
    <w:rsid w:val="00FA0625"/>
    <w:rsid w:val="00FA081E"/>
    <w:rsid w:val="00FA0C26"/>
    <w:rsid w:val="00FA0C81"/>
    <w:rsid w:val="00FA2DB6"/>
    <w:rsid w:val="00FA59D6"/>
    <w:rsid w:val="00FA5BFD"/>
    <w:rsid w:val="00FA5CF5"/>
    <w:rsid w:val="00FA5E04"/>
    <w:rsid w:val="00FA6529"/>
    <w:rsid w:val="00FA6847"/>
    <w:rsid w:val="00FA6F16"/>
    <w:rsid w:val="00FB24FC"/>
    <w:rsid w:val="00FB321A"/>
    <w:rsid w:val="00FB47F7"/>
    <w:rsid w:val="00FB49FC"/>
    <w:rsid w:val="00FB4C86"/>
    <w:rsid w:val="00FB56D4"/>
    <w:rsid w:val="00FB5B78"/>
    <w:rsid w:val="00FB5C31"/>
    <w:rsid w:val="00FB6226"/>
    <w:rsid w:val="00FB6C3B"/>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CF6"/>
    <w:rsid w:val="00FD2DD1"/>
    <w:rsid w:val="00FD2DD8"/>
    <w:rsid w:val="00FD46A9"/>
    <w:rsid w:val="00FD4766"/>
    <w:rsid w:val="00FD73AF"/>
    <w:rsid w:val="00FD7A33"/>
    <w:rsid w:val="00FE0C85"/>
    <w:rsid w:val="00FE1129"/>
    <w:rsid w:val="00FE1208"/>
    <w:rsid w:val="00FE33B2"/>
    <w:rsid w:val="00FE433C"/>
    <w:rsid w:val="00FE486E"/>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6DC"/>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in.kilgi@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llu.alatsei@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7</Pages>
  <Words>3159</Words>
  <Characters>18010</Characters>
  <Application>Microsoft Office Word</Application>
  <DocSecurity>0</DocSecurity>
  <Lines>150</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21127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735</cp:revision>
  <cp:lastPrinted>2009-10-14T12:22:00Z</cp:lastPrinted>
  <dcterms:created xsi:type="dcterms:W3CDTF">2022-09-01T10:34:00Z</dcterms:created>
  <dcterms:modified xsi:type="dcterms:W3CDTF">2023-05-16T10:47:00Z</dcterms:modified>
</cp:coreProperties>
</file>